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A58" w:rsidRPr="00EC2A58" w:rsidRDefault="00EC2A58" w:rsidP="00D71837">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EC2A58"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56D14EA9" wp14:editId="36C396A4">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A02506" w:rsidRDefault="00EC2A58"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sidRPr="00EC2A58">
              <w:rPr>
                <w:rFonts w:eastAsia="Arial" w:cs="Arial"/>
                <w:lang w:val="fr-FR"/>
              </w:rPr>
              <w:t>UNEP/CMS/COP13/Doc.</w:t>
            </w:r>
            <w:r w:rsidR="00CE4610">
              <w:rPr>
                <w:rFonts w:eastAsia="Arial" w:cs="Arial"/>
                <w:lang w:val="fr-FR"/>
              </w:rPr>
              <w:t>26.3.3</w:t>
            </w:r>
          </w:p>
          <w:p w:rsidR="00EC2A58" w:rsidRPr="00A02506" w:rsidRDefault="00CE4610"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Arial" w:cs="Arial"/>
                <w:lang w:val="fr-FR"/>
              </w:rPr>
            </w:pPr>
            <w:r>
              <w:rPr>
                <w:rFonts w:eastAsia="Arial" w:cs="Arial"/>
                <w:lang w:val="fr-FR"/>
              </w:rPr>
              <w:t>12 octobre</w:t>
            </w:r>
            <w:r w:rsidR="00EC2A58" w:rsidRPr="00A02506">
              <w:rPr>
                <w:rFonts w:eastAsia="Arial" w:cs="Arial"/>
                <w:lang w:val="fr-FR"/>
              </w:rPr>
              <w:t xml:space="preserve"> 2019</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Français</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Original : Anglais</w: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sz w:val="12"/>
                <w:szCs w:val="12"/>
                <w:lang w:val="fr-FR"/>
              </w:rPr>
            </w:pPr>
          </w:p>
        </w:tc>
      </w:tr>
    </w:tbl>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13</w:t>
      </w:r>
      <w:r w:rsidRPr="00EC2A58">
        <w:rPr>
          <w:rFonts w:eastAsia="Arial" w:cs="Arial"/>
          <w:vertAlign w:val="superscript"/>
          <w:lang w:val="fr-FR"/>
        </w:rPr>
        <w:t>ème</w:t>
      </w:r>
      <w:r w:rsidRPr="00EC2A58">
        <w:rPr>
          <w:rFonts w:eastAsia="Arial" w:cs="Arial"/>
          <w:lang w:val="fr-FR"/>
        </w:rPr>
        <w:t xml:space="preserve"> SESSION DE LA CONFÉRENCE DES PARTIES</w:t>
      </w:r>
    </w:p>
    <w:p w:rsidR="00EC2A58" w:rsidRPr="00EC2A58" w:rsidRDefault="00EC2A58"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fr-FR"/>
        </w:rPr>
      </w:pPr>
      <w:proofErr w:type="spellStart"/>
      <w:r w:rsidRPr="00EC2A58">
        <w:rPr>
          <w:rFonts w:eastAsia="Arial" w:cs="Arial"/>
          <w:bCs/>
          <w:lang w:val="fr-FR"/>
        </w:rPr>
        <w:t>Gand</w:t>
      </w:r>
      <w:r w:rsidR="008C067D">
        <w:rPr>
          <w:rFonts w:eastAsia="Arial" w:cs="Arial"/>
          <w:bCs/>
          <w:lang w:val="fr-FR"/>
        </w:rPr>
        <w:t>h</w:t>
      </w:r>
      <w:r w:rsidRPr="00EC2A58">
        <w:rPr>
          <w:rFonts w:eastAsia="Arial" w:cs="Arial"/>
          <w:bCs/>
          <w:lang w:val="fr-FR"/>
        </w:rPr>
        <w:t>inagar</w:t>
      </w:r>
      <w:proofErr w:type="spellEnd"/>
      <w:r w:rsidRPr="00EC2A58">
        <w:rPr>
          <w:rFonts w:eastAsia="Arial" w:cs="Arial"/>
          <w:bCs/>
          <w:lang w:val="fr-FR"/>
        </w:rPr>
        <w:t>, Inde, 17 – 22 février 2020</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iCs/>
          <w:lang w:val="fr-FR"/>
        </w:rPr>
        <w:t xml:space="preserve">Point </w:t>
      </w:r>
      <w:r w:rsidR="00CE4610">
        <w:rPr>
          <w:rFonts w:eastAsia="Arial" w:cs="Arial"/>
          <w:iCs/>
          <w:lang w:val="fr-FR"/>
        </w:rPr>
        <w:t>26.3.3</w:t>
      </w:r>
      <w:r w:rsidRPr="00EC2A58">
        <w:rPr>
          <w:rFonts w:eastAsia="Arial" w:cs="Arial"/>
          <w:iCs/>
          <w:lang w:val="fr-FR"/>
        </w:rPr>
        <w:t xml:space="preserve"> de l’ordre du jour</w:t>
      </w: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CE4610" w:rsidRPr="00CE4610" w:rsidRDefault="00CE4610" w:rsidP="00CE4610">
      <w:pPr>
        <w:pStyle w:val="Heading2"/>
        <w:keepNext w:val="0"/>
        <w:numPr>
          <w:ilvl w:val="1"/>
          <w:numId w:val="8"/>
        </w:numPr>
        <w:spacing w:after="120"/>
        <w:ind w:left="-91" w:right="-369" w:firstLine="0"/>
        <w:jc w:val="center"/>
        <w:rPr>
          <w:rFonts w:cs="Arial"/>
          <w:sz w:val="22"/>
        </w:rPr>
      </w:pPr>
      <w:r>
        <w:rPr>
          <w:rFonts w:cs="Arial"/>
          <w:sz w:val="22"/>
        </w:rPr>
        <w:t>PLAN D’ACTION POUR L’ÉLÉPHANT D’AFRIQUE</w:t>
      </w:r>
    </w:p>
    <w:p w:rsidR="00EC2A58" w:rsidRPr="00EC2A58" w:rsidRDefault="00CE4610" w:rsidP="00CE4610">
      <w:pPr>
        <w:widowControl w:val="0"/>
        <w:suppressAutoHyphens/>
        <w:autoSpaceDE w:val="0"/>
        <w:autoSpaceDN w:val="0"/>
        <w:spacing w:after="0" w:line="240" w:lineRule="auto"/>
        <w:jc w:val="center"/>
        <w:textAlignment w:val="baseline"/>
        <w:rPr>
          <w:rFonts w:eastAsia="Times New Roman" w:cs="Times New Roman"/>
          <w:lang w:val="fr-FR"/>
        </w:rPr>
      </w:pPr>
      <w:r w:rsidRPr="00EC2A58">
        <w:rPr>
          <w:rFonts w:eastAsia="Arial" w:cs="Arial"/>
          <w:i/>
          <w:iCs/>
          <w:lang w:val="fr-FR"/>
        </w:rPr>
        <w:t xml:space="preserve"> </w:t>
      </w:r>
      <w:r w:rsidR="00EC2A58" w:rsidRPr="00EC2A58">
        <w:rPr>
          <w:rFonts w:eastAsia="Arial" w:cs="Arial"/>
          <w:i/>
          <w:iCs/>
          <w:lang w:val="fr-FR"/>
        </w:rPr>
        <w:t xml:space="preserve">(Préparé par le Secrétariat) </w:t>
      </w:r>
    </w:p>
    <w:p w:rsidR="00EC2A58" w:rsidRPr="00EC2A58" w:rsidRDefault="00EC2A58" w:rsidP="00D71837">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0876E4FA" wp14:editId="543B04AA">
                <wp:simplePos x="0" y="0"/>
                <wp:positionH relativeFrom="column">
                  <wp:posOffset>775335</wp:posOffset>
                </wp:positionH>
                <wp:positionV relativeFrom="paragraph">
                  <wp:posOffset>144145</wp:posOffset>
                </wp:positionV>
                <wp:extent cx="4581525" cy="2514600"/>
                <wp:effectExtent l="0" t="0" r="28575" b="19050"/>
                <wp:wrapNone/>
                <wp:docPr id="5" name="Text Box 4"/>
                <wp:cNvGraphicFramePr/>
                <a:graphic xmlns:a="http://schemas.openxmlformats.org/drawingml/2006/main">
                  <a:graphicData uri="http://schemas.microsoft.com/office/word/2010/wordprocessingShape">
                    <wps:wsp>
                      <wps:cNvSpPr txBox="1"/>
                      <wps:spPr>
                        <a:xfrm>
                          <a:off x="0" y="0"/>
                          <a:ext cx="4581525" cy="2514600"/>
                        </a:xfrm>
                        <a:prstGeom prst="rect">
                          <a:avLst/>
                        </a:prstGeom>
                        <a:solidFill>
                          <a:srgbClr val="FFFFFF"/>
                        </a:solidFill>
                        <a:ln w="3172">
                          <a:solidFill>
                            <a:srgbClr val="000000"/>
                          </a:solidFill>
                          <a:prstDash val="solid"/>
                        </a:ln>
                      </wps:spPr>
                      <wps:txbx>
                        <w:txbxContent>
                          <w:p w:rsidR="00EC2A58" w:rsidRDefault="00EC2A58" w:rsidP="0026594E">
                            <w:pPr>
                              <w:spacing w:after="0" w:line="240" w:lineRule="auto"/>
                            </w:pPr>
                            <w:r>
                              <w:rPr>
                                <w:rFonts w:eastAsia="Arial" w:cs="Arial"/>
                                <w:lang w:val="fr-FR"/>
                              </w:rPr>
                              <w:t>Résumé:</w:t>
                            </w:r>
                          </w:p>
                          <w:p w:rsidR="00EC2A58" w:rsidRDefault="00EC2A58" w:rsidP="0026594E">
                            <w:pPr>
                              <w:spacing w:after="0" w:line="240" w:lineRule="auto"/>
                              <w:rPr>
                                <w:rFonts w:cs="Arial"/>
                                <w:lang w:val="fr-FR"/>
                              </w:rPr>
                            </w:pPr>
                          </w:p>
                          <w:p w:rsidR="00CE4610" w:rsidRPr="00CE4610" w:rsidRDefault="00CE4610" w:rsidP="00CE4610">
                            <w:pPr>
                              <w:spacing w:after="0" w:line="240" w:lineRule="auto"/>
                              <w:jc w:val="both"/>
                              <w:rPr>
                                <w:rFonts w:cs="Arial"/>
                                <w:lang w:val="fr-FR"/>
                              </w:rPr>
                            </w:pPr>
                            <w:r w:rsidRPr="00CE4610">
                              <w:rPr>
                                <w:rFonts w:cs="Arial"/>
                                <w:lang w:val="fr-FR"/>
                              </w:rPr>
                              <w:t xml:space="preserve">Le présent </w:t>
                            </w:r>
                            <w:proofErr w:type="spellStart"/>
                            <w:r w:rsidRPr="00CE4610">
                              <w:rPr>
                                <w:rFonts w:cs="Arial"/>
                                <w:lang w:val="fr-FR"/>
                              </w:rPr>
                              <w:t>docunent</w:t>
                            </w:r>
                            <w:proofErr w:type="spellEnd"/>
                            <w:r w:rsidRPr="00CE4610">
                              <w:rPr>
                                <w:rFonts w:cs="Arial"/>
                                <w:lang w:val="fr-FR"/>
                              </w:rPr>
                              <w:t xml:space="preserve"> rend compte des progrès accomplis dans la mise en œuvre de la résolution 12.19 du Plan d’action pour l’éléphant d’Afrique, conformément au paragraphe 2.e) de la résolution, et recommande d’adopter les projets de décisions figurant à l’annexe 1. </w:t>
                            </w:r>
                          </w:p>
                          <w:p w:rsidR="00CE4610" w:rsidRPr="00CE4610" w:rsidRDefault="00CE4610" w:rsidP="00CE4610">
                            <w:pPr>
                              <w:spacing w:after="0" w:line="240" w:lineRule="auto"/>
                              <w:jc w:val="both"/>
                              <w:rPr>
                                <w:rFonts w:cs="Arial"/>
                                <w:lang w:val="fr-FR"/>
                              </w:rPr>
                            </w:pPr>
                          </w:p>
                          <w:p w:rsidR="00CE4610" w:rsidRPr="00CE4610" w:rsidRDefault="00CE4610" w:rsidP="00CE4610">
                            <w:pPr>
                              <w:spacing w:after="0" w:line="240" w:lineRule="auto"/>
                              <w:jc w:val="both"/>
                              <w:rPr>
                                <w:rFonts w:cs="Arial"/>
                                <w:lang w:val="fr-FR"/>
                              </w:rPr>
                            </w:pPr>
                            <w:r w:rsidRPr="00CE4610">
                              <w:rPr>
                                <w:rFonts w:cs="Arial"/>
                                <w:lang w:val="fr-FR"/>
                              </w:rPr>
                              <w:t xml:space="preserve">Le document recommande en outre, aux signataires du mémorandum d’entente de la CMS sur les mesures de conservation des populations ouest-africaines d’éléphants d’Afrique, d’aligner leurs activités sur le Plan d’Action pour l’Éléphant d’Afrique afin de renforcer les synergies avec les actions de conservation déjà en place. </w:t>
                            </w:r>
                          </w:p>
                          <w:p w:rsidR="00CE4610" w:rsidRDefault="00CE4610" w:rsidP="0026594E">
                            <w:pPr>
                              <w:spacing w:after="0" w:line="240" w:lineRule="auto"/>
                              <w:rPr>
                                <w:rFonts w:cs="Arial"/>
                                <w:lang w:val="fr-FR"/>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0876E4FA" id="_x0000_t202" coordsize="21600,21600" o:spt="202" path="m,l,21600r21600,l21600,xe">
                <v:stroke joinstyle="miter"/>
                <v:path gradientshapeok="t" o:connecttype="rect"/>
              </v:shapetype>
              <v:shape id="Text Box 4" o:spid="_x0000_s1026" type="#_x0000_t202" style="position:absolute;margin-left:61.05pt;margin-top:11.35pt;width:360.75pt;height:19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" strokeweight=".08811mm">
                <v:textbox>
                  <w:txbxContent>
                    <w:p w:rsidR="00EC2A58" w:rsidRDefault="00EC2A58" w:rsidP="0026594E">
                      <w:pPr>
                        <w:spacing w:after="0" w:line="240" w:lineRule="auto"/>
                      </w:pPr>
                      <w:r>
                        <w:rPr>
                          <w:rFonts w:eastAsia="Arial" w:cs="Arial"/>
                          <w:lang w:val="fr-FR"/>
                        </w:rPr>
                        <w:t>Résumé:</w:t>
                      </w:r>
                    </w:p>
                    <w:p w:rsidR="00EC2A58" w:rsidRDefault="00EC2A58" w:rsidP="0026594E">
                      <w:pPr>
                        <w:spacing w:after="0" w:line="240" w:lineRule="auto"/>
                        <w:rPr>
                          <w:rFonts w:cs="Arial"/>
                          <w:lang w:val="fr-FR"/>
                        </w:rPr>
                      </w:pPr>
                    </w:p>
                    <w:p w:rsidR="00CE4610" w:rsidRPr="00CE4610" w:rsidRDefault="00CE4610" w:rsidP="00CE4610">
                      <w:pPr>
                        <w:spacing w:after="0" w:line="240" w:lineRule="auto"/>
                        <w:jc w:val="both"/>
                        <w:rPr>
                          <w:rFonts w:cs="Arial"/>
                          <w:lang w:val="fr-FR"/>
                        </w:rPr>
                      </w:pPr>
                      <w:r w:rsidRPr="00CE4610">
                        <w:rPr>
                          <w:rFonts w:cs="Arial"/>
                          <w:lang w:val="fr-FR"/>
                        </w:rPr>
                        <w:t xml:space="preserve">Le présent </w:t>
                      </w:r>
                      <w:proofErr w:type="spellStart"/>
                      <w:r w:rsidRPr="00CE4610">
                        <w:rPr>
                          <w:rFonts w:cs="Arial"/>
                          <w:lang w:val="fr-FR"/>
                        </w:rPr>
                        <w:t>docunent</w:t>
                      </w:r>
                      <w:proofErr w:type="spellEnd"/>
                      <w:r w:rsidRPr="00CE4610">
                        <w:rPr>
                          <w:rFonts w:cs="Arial"/>
                          <w:lang w:val="fr-FR"/>
                        </w:rPr>
                        <w:t xml:space="preserve"> rend compte des progrès accomplis dans la mise en œuvre de la résolution 12.19 du Plan d’action pour l’éléphant d’Afrique, conformément au paragraphe 2.e) de la résolution, et recommande d’adopter les projets de décisions figurant à l’annexe 1. </w:t>
                      </w:r>
                    </w:p>
                    <w:p w:rsidR="00CE4610" w:rsidRPr="00CE4610" w:rsidRDefault="00CE4610" w:rsidP="00CE4610">
                      <w:pPr>
                        <w:spacing w:after="0" w:line="240" w:lineRule="auto"/>
                        <w:jc w:val="both"/>
                        <w:rPr>
                          <w:rFonts w:cs="Arial"/>
                          <w:lang w:val="fr-FR"/>
                        </w:rPr>
                      </w:pPr>
                    </w:p>
                    <w:p w:rsidR="00CE4610" w:rsidRPr="00CE4610" w:rsidRDefault="00CE4610" w:rsidP="00CE4610">
                      <w:pPr>
                        <w:spacing w:after="0" w:line="240" w:lineRule="auto"/>
                        <w:jc w:val="both"/>
                        <w:rPr>
                          <w:rFonts w:cs="Arial"/>
                          <w:lang w:val="fr-FR"/>
                        </w:rPr>
                      </w:pPr>
                      <w:r w:rsidRPr="00CE4610">
                        <w:rPr>
                          <w:rFonts w:cs="Arial"/>
                          <w:lang w:val="fr-FR"/>
                        </w:rPr>
                        <w:t xml:space="preserve">Le document recommande en outre, aux signataires du mémorandum d’entente de la CMS sur les mesures de conservation des populations ouest-africaines d’éléphants d’Afrique, d’aligner leurs activités sur le Plan d’Action pour l’Éléphant d’Afrique afin de renforcer les synergies avec les actions de conservation déjà en place. </w:t>
                      </w:r>
                    </w:p>
                    <w:p w:rsidR="00CE4610" w:rsidRDefault="00CE4610" w:rsidP="0026594E">
                      <w:pPr>
                        <w:spacing w:after="0" w:line="240" w:lineRule="auto"/>
                        <w:rPr>
                          <w:rFonts w:cs="Arial"/>
                          <w:lang w:val="fr-FR"/>
                        </w:rPr>
                      </w:pPr>
                    </w:p>
                  </w:txbxContent>
                </v:textbox>
              </v:shape>
            </w:pict>
          </mc:Fallback>
        </mc:AlternateConten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CE4610" w:rsidRDefault="00CE4610" w:rsidP="00EF7FC8">
      <w:pPr>
        <w:pStyle w:val="FourthnumberingA"/>
        <w:numPr>
          <w:ilvl w:val="0"/>
          <w:numId w:val="0"/>
        </w:numPr>
      </w:pPr>
      <w:r>
        <w:br w:type="page"/>
      </w:r>
    </w:p>
    <w:p w:rsidR="00CE4610" w:rsidRDefault="00CE4610" w:rsidP="00CE4610">
      <w:pPr>
        <w:pStyle w:val="Heading2"/>
        <w:keepNext w:val="0"/>
        <w:numPr>
          <w:ilvl w:val="1"/>
          <w:numId w:val="8"/>
        </w:numPr>
        <w:ind w:left="-90" w:right="-367" w:firstLine="0"/>
        <w:jc w:val="center"/>
        <w:rPr>
          <w:rFonts w:cs="Arial"/>
          <w:sz w:val="22"/>
        </w:rPr>
      </w:pPr>
    </w:p>
    <w:p w:rsidR="00CE4610" w:rsidRDefault="00CE4610" w:rsidP="00CE4610">
      <w:pPr>
        <w:pStyle w:val="Heading2"/>
        <w:keepNext w:val="0"/>
        <w:numPr>
          <w:ilvl w:val="1"/>
          <w:numId w:val="8"/>
        </w:numPr>
        <w:ind w:left="-90" w:right="-367" w:firstLine="0"/>
        <w:jc w:val="center"/>
        <w:rPr>
          <w:rFonts w:cs="Arial"/>
          <w:sz w:val="22"/>
        </w:rPr>
      </w:pPr>
      <w:r>
        <w:rPr>
          <w:rFonts w:cs="Arial"/>
          <w:sz w:val="22"/>
        </w:rPr>
        <w:t>PLAN D’ACTION POUR L’ÉLÉPHANT D’AFRIQUE</w:t>
      </w:r>
    </w:p>
    <w:p w:rsidR="00CE4610" w:rsidRDefault="00CE4610" w:rsidP="00CE4610">
      <w:pPr>
        <w:spacing w:after="0" w:line="240" w:lineRule="auto"/>
        <w:jc w:val="both"/>
        <w:rPr>
          <w:rFonts w:cs="Arial"/>
          <w:lang w:val="fr-FR"/>
        </w:rPr>
      </w:pPr>
    </w:p>
    <w:p w:rsidR="00CE4610" w:rsidRPr="00CE4610" w:rsidRDefault="00CE4610" w:rsidP="00CE4610">
      <w:pPr>
        <w:spacing w:after="0" w:line="240" w:lineRule="auto"/>
        <w:jc w:val="both"/>
        <w:rPr>
          <w:rFonts w:cs="Arial"/>
          <w:lang w:val="fr-FR"/>
        </w:rPr>
      </w:pPr>
    </w:p>
    <w:p w:rsidR="00CE4610" w:rsidRDefault="00CE4610" w:rsidP="00CE4610">
      <w:pPr>
        <w:spacing w:after="0" w:line="240" w:lineRule="auto"/>
        <w:jc w:val="both"/>
        <w:rPr>
          <w:rFonts w:cs="Arial"/>
          <w:u w:val="single"/>
          <w:lang w:val="fr-FR"/>
        </w:rPr>
      </w:pPr>
      <w:r w:rsidRPr="00CE4610">
        <w:rPr>
          <w:rFonts w:cs="Arial"/>
          <w:u w:val="single"/>
          <w:lang w:val="fr-FR"/>
        </w:rPr>
        <w:t>Contexte</w:t>
      </w:r>
    </w:p>
    <w:p w:rsidR="00CE4610" w:rsidRPr="00CE4610" w:rsidRDefault="00CE4610" w:rsidP="00CE4610">
      <w:pPr>
        <w:spacing w:after="0" w:line="240" w:lineRule="auto"/>
        <w:jc w:val="both"/>
        <w:rPr>
          <w:rFonts w:cs="Arial"/>
          <w:lang w:val="fr-FR"/>
        </w:rPr>
      </w:pPr>
    </w:p>
    <w:p w:rsidR="00CE4610" w:rsidRPr="00CE4610" w:rsidRDefault="00CE4610" w:rsidP="00CE4610">
      <w:pPr>
        <w:pStyle w:val="Firstnumbering"/>
      </w:pPr>
      <w:r w:rsidRPr="00CE4610">
        <w:t>Lors de la 12</w:t>
      </w:r>
      <w:r w:rsidRPr="00DB4A43">
        <w:rPr>
          <w:vertAlign w:val="superscript"/>
        </w:rPr>
        <w:t>e</w:t>
      </w:r>
      <w:r w:rsidRPr="00CE4610">
        <w:t xml:space="preserve"> </w:t>
      </w:r>
      <w:r w:rsidR="00DB4A43">
        <w:t>R</w:t>
      </w:r>
      <w:r w:rsidRPr="00CE4610">
        <w:t xml:space="preserve">éunion de la Conférence des parties à la Convention sur la conservation des espèces migratrices appartenant à la faune sauvage (CMS) (COP12, Manille, 2017), la </w:t>
      </w:r>
      <w:r w:rsidR="00DB4A43">
        <w:t>R</w:t>
      </w:r>
      <w:r w:rsidRPr="00CE4610">
        <w:t xml:space="preserve">ésolution 12.19 </w:t>
      </w:r>
      <w:r w:rsidR="00DB4A43" w:rsidRPr="00DB4A43">
        <w:rPr>
          <w:i/>
        </w:rPr>
        <w:t xml:space="preserve">Validation </w:t>
      </w:r>
      <w:r w:rsidRPr="00DB4A43">
        <w:rPr>
          <w:i/>
        </w:rPr>
        <w:t>du Plan d’action pour l’éléphant d’Afrique</w:t>
      </w:r>
      <w:r w:rsidRPr="00CE4610">
        <w:t xml:space="preserve"> (AEAP) a été adoptée, dans laquelle les parties </w:t>
      </w:r>
      <w:r w:rsidRPr="00CE4610">
        <w:rPr>
          <w:rFonts w:cs="Arial"/>
        </w:rPr>
        <w:t xml:space="preserve">ont approuvé l'AEAP en tant que stratégie principale pour la conservation des éléphants d’Afrique. L'AEAP comprend des questions pertinentes pour la CMS.  </w:t>
      </w:r>
    </w:p>
    <w:p w:rsidR="00CE4610" w:rsidRPr="00CE4610" w:rsidRDefault="00CE4610" w:rsidP="00CE4610">
      <w:pPr>
        <w:spacing w:after="0" w:line="240" w:lineRule="auto"/>
        <w:ind w:left="360"/>
        <w:jc w:val="both"/>
        <w:rPr>
          <w:rFonts w:cs="Arial"/>
          <w:lang w:val="fr-FR"/>
        </w:rPr>
      </w:pPr>
    </w:p>
    <w:p w:rsidR="00CE4610" w:rsidRPr="00CE4610" w:rsidRDefault="00CE4610" w:rsidP="00CE4610">
      <w:pPr>
        <w:pStyle w:val="Firstnumbering"/>
      </w:pPr>
      <w:r w:rsidRPr="00CE4610">
        <w:t xml:space="preserve">Dans la </w:t>
      </w:r>
      <w:r>
        <w:t>R</w:t>
      </w:r>
      <w:r w:rsidRPr="00CE4610">
        <w:t xml:space="preserve">ésolution 12.19, paragraphe 2, la COP12 de la CMS a également fourni au Secrétariat du PNUE/CMS les instructions qui suivent. </w:t>
      </w:r>
    </w:p>
    <w:p w:rsidR="00CE4610" w:rsidRPr="00CE4610" w:rsidRDefault="00CE4610" w:rsidP="00CE4610">
      <w:pPr>
        <w:spacing w:after="0" w:line="240" w:lineRule="auto"/>
        <w:ind w:left="360"/>
        <w:jc w:val="both"/>
        <w:rPr>
          <w:rFonts w:cs="Arial"/>
          <w:lang w:val="fr-FR"/>
        </w:rPr>
      </w:pPr>
    </w:p>
    <w:p w:rsidR="00CE4610" w:rsidRPr="00CE4610" w:rsidRDefault="00CE4610" w:rsidP="00A551B3">
      <w:pPr>
        <w:spacing w:after="0" w:line="240" w:lineRule="auto"/>
        <w:ind w:left="567"/>
        <w:jc w:val="both"/>
        <w:rPr>
          <w:rFonts w:cs="Arial"/>
          <w:i/>
          <w:sz w:val="20"/>
          <w:szCs w:val="20"/>
          <w:lang w:val="fr-FR"/>
        </w:rPr>
      </w:pPr>
      <w:r w:rsidRPr="00CE4610">
        <w:rPr>
          <w:rFonts w:cs="Arial"/>
          <w:i/>
          <w:sz w:val="20"/>
          <w:szCs w:val="20"/>
          <w:lang w:val="fr-FR"/>
        </w:rPr>
        <w:t>Demande au Secrétariat de faire la liaison avec le Comité directeur du Fonds pour l’éléphant d’Afrique afin de devenir membre de droit et :</w:t>
      </w:r>
    </w:p>
    <w:p w:rsidR="00CE4610" w:rsidRPr="00CE4610" w:rsidRDefault="00CE4610" w:rsidP="00A551B3">
      <w:pPr>
        <w:spacing w:after="0" w:line="240" w:lineRule="auto"/>
        <w:ind w:left="567"/>
        <w:jc w:val="both"/>
        <w:rPr>
          <w:rFonts w:cs="Arial"/>
          <w:i/>
          <w:sz w:val="20"/>
          <w:szCs w:val="20"/>
          <w:lang w:val="fr-FR"/>
        </w:rPr>
      </w:pPr>
    </w:p>
    <w:p w:rsidR="00CE4610" w:rsidRPr="00CE4610" w:rsidRDefault="00CE4610" w:rsidP="00A551B3">
      <w:pPr>
        <w:pStyle w:val="ListParagraph1"/>
        <w:numPr>
          <w:ilvl w:val="0"/>
          <w:numId w:val="9"/>
        </w:numPr>
        <w:ind w:left="1134" w:hanging="567"/>
        <w:jc w:val="both"/>
        <w:rPr>
          <w:rFonts w:cs="Arial"/>
          <w:i/>
          <w:sz w:val="20"/>
          <w:szCs w:val="20"/>
        </w:rPr>
      </w:pPr>
      <w:r w:rsidRPr="00CE4610">
        <w:rPr>
          <w:rFonts w:cs="Arial"/>
          <w:i/>
          <w:sz w:val="20"/>
          <w:szCs w:val="20"/>
        </w:rPr>
        <w:t xml:space="preserve">de coopérer avec le Secrétariat de la CITES et le Programme des Nations Unies pour l’Environnement afin de promouvoir la collecte de fonds pour la mise en œuvre du Plan d’action pour l’éléphant d’Afrique dans le cadre des initiatives globales de levée des fonds ; </w:t>
      </w:r>
    </w:p>
    <w:p w:rsidR="00CE4610" w:rsidRPr="00CE4610" w:rsidRDefault="00CE4610" w:rsidP="00A551B3">
      <w:pPr>
        <w:spacing w:after="0" w:line="240" w:lineRule="auto"/>
        <w:ind w:left="1134" w:hanging="567"/>
        <w:jc w:val="both"/>
        <w:rPr>
          <w:rFonts w:cs="Arial"/>
          <w:i/>
          <w:sz w:val="20"/>
          <w:szCs w:val="20"/>
          <w:lang w:val="fr-FR"/>
        </w:rPr>
      </w:pPr>
    </w:p>
    <w:p w:rsidR="00CE4610" w:rsidRPr="00CE4610" w:rsidRDefault="00CE4610" w:rsidP="00A551B3">
      <w:pPr>
        <w:pStyle w:val="ListParagraph1"/>
        <w:numPr>
          <w:ilvl w:val="0"/>
          <w:numId w:val="9"/>
        </w:numPr>
        <w:ind w:left="1134" w:hanging="567"/>
        <w:jc w:val="both"/>
        <w:rPr>
          <w:rFonts w:cs="Arial"/>
          <w:i/>
          <w:sz w:val="20"/>
          <w:szCs w:val="20"/>
        </w:rPr>
      </w:pPr>
      <w:r w:rsidRPr="00CE4610">
        <w:rPr>
          <w:rFonts w:cs="Arial"/>
          <w:i/>
          <w:sz w:val="20"/>
          <w:szCs w:val="20"/>
        </w:rPr>
        <w:t>d’explorer les opportunités de partenariat avec les projets et programmes en cours de la CITES et du Programme des Nations Unies pour l’Environnement afin de soutenir les États de l’aire de répartition de l’éléphant d’Afrique dans leur mise en œuvre du Plan d’action pour l’éléphant d’Afrique pour atteindre les objectifs de la CMS ;</w:t>
      </w:r>
    </w:p>
    <w:p w:rsidR="00CE4610" w:rsidRPr="00CE4610" w:rsidRDefault="00CE4610" w:rsidP="00A551B3">
      <w:pPr>
        <w:spacing w:after="0" w:line="240" w:lineRule="auto"/>
        <w:ind w:left="1134" w:hanging="567"/>
        <w:jc w:val="both"/>
        <w:rPr>
          <w:rFonts w:cs="Arial"/>
          <w:i/>
          <w:sz w:val="20"/>
          <w:szCs w:val="20"/>
          <w:lang w:val="fr-FR"/>
        </w:rPr>
      </w:pPr>
    </w:p>
    <w:p w:rsidR="00CE4610" w:rsidRPr="00CE4610" w:rsidRDefault="00CE4610" w:rsidP="00A551B3">
      <w:pPr>
        <w:pStyle w:val="ListParagraph1"/>
        <w:numPr>
          <w:ilvl w:val="0"/>
          <w:numId w:val="9"/>
        </w:numPr>
        <w:ind w:left="1134" w:hanging="567"/>
        <w:jc w:val="both"/>
        <w:rPr>
          <w:rFonts w:cs="Arial"/>
          <w:i/>
          <w:sz w:val="20"/>
          <w:szCs w:val="20"/>
        </w:rPr>
      </w:pPr>
      <w:r w:rsidRPr="00CE4610">
        <w:rPr>
          <w:rFonts w:cs="Arial"/>
          <w:i/>
          <w:sz w:val="20"/>
          <w:szCs w:val="20"/>
        </w:rPr>
        <w:t>de soutenir la mise en œuvre du Plan d’action pour l’éléphant d’Afrique au travers de collaborations avec les États de l’aire de répartition de l’éléphant d’Afrique pour atteindre les objectifs de la CMS ;</w:t>
      </w:r>
    </w:p>
    <w:p w:rsidR="00CE4610" w:rsidRPr="00CE4610" w:rsidRDefault="00CE4610" w:rsidP="00A551B3">
      <w:pPr>
        <w:pStyle w:val="ListParagraph1"/>
        <w:ind w:left="1134" w:hanging="567"/>
        <w:jc w:val="both"/>
        <w:rPr>
          <w:rFonts w:cs="Arial"/>
          <w:i/>
          <w:sz w:val="20"/>
          <w:szCs w:val="20"/>
        </w:rPr>
      </w:pPr>
    </w:p>
    <w:p w:rsidR="00CE4610" w:rsidRPr="00CE4610" w:rsidRDefault="00CE4610" w:rsidP="00A551B3">
      <w:pPr>
        <w:pStyle w:val="ListParagraph1"/>
        <w:numPr>
          <w:ilvl w:val="0"/>
          <w:numId w:val="9"/>
        </w:numPr>
        <w:ind w:left="1134" w:hanging="567"/>
        <w:jc w:val="both"/>
        <w:rPr>
          <w:rFonts w:cs="Arial"/>
          <w:i/>
          <w:sz w:val="20"/>
          <w:szCs w:val="20"/>
        </w:rPr>
      </w:pPr>
      <w:r w:rsidRPr="00CE4610">
        <w:rPr>
          <w:rFonts w:cs="Arial"/>
          <w:i/>
          <w:sz w:val="20"/>
          <w:szCs w:val="20"/>
        </w:rPr>
        <w:t>à la demande du Comité directeur du Fonds pour l’éléphant d’Afrique, d'inviter le Conseil scientifique (sous réserve de son mandat) à donner des avis sur des activités spécifiques relatives au Plan d’action pour l’éléphant d’Afrique ; et</w:t>
      </w:r>
    </w:p>
    <w:p w:rsidR="00CE4610" w:rsidRPr="00CE4610" w:rsidRDefault="00CE4610" w:rsidP="00A551B3">
      <w:pPr>
        <w:pStyle w:val="ListParagraph1"/>
        <w:ind w:left="1134" w:hanging="567"/>
        <w:jc w:val="both"/>
        <w:rPr>
          <w:rFonts w:cs="Arial"/>
          <w:i/>
          <w:sz w:val="20"/>
          <w:szCs w:val="20"/>
        </w:rPr>
      </w:pPr>
    </w:p>
    <w:p w:rsidR="00CE4610" w:rsidRPr="00CE4610" w:rsidRDefault="00CE4610" w:rsidP="00A551B3">
      <w:pPr>
        <w:pStyle w:val="ListParagraph1"/>
        <w:numPr>
          <w:ilvl w:val="0"/>
          <w:numId w:val="9"/>
        </w:numPr>
        <w:ind w:left="1134" w:hanging="567"/>
        <w:jc w:val="both"/>
        <w:rPr>
          <w:rFonts w:cs="Arial"/>
          <w:i/>
          <w:sz w:val="20"/>
          <w:szCs w:val="20"/>
          <w:u w:val="single"/>
        </w:rPr>
      </w:pPr>
      <w:r w:rsidRPr="00CE4610">
        <w:rPr>
          <w:rFonts w:cs="Arial"/>
          <w:i/>
          <w:sz w:val="20"/>
          <w:szCs w:val="20"/>
        </w:rPr>
        <w:t>de rendre compte à la Conférence des parties lors de chaque rencontre des actions pertinentes menées afin de mettre en œuvre cette résolution.</w:t>
      </w:r>
    </w:p>
    <w:p w:rsidR="00CE4610" w:rsidRPr="00CE4610" w:rsidRDefault="00CE4610" w:rsidP="00A551B3">
      <w:pPr>
        <w:spacing w:after="0" w:line="240" w:lineRule="auto"/>
        <w:rPr>
          <w:rFonts w:cs="Arial"/>
          <w:u w:val="single"/>
          <w:lang w:val="fr-FR"/>
        </w:rPr>
      </w:pPr>
    </w:p>
    <w:p w:rsidR="00CE4610" w:rsidRDefault="00CE4610" w:rsidP="00CE4610">
      <w:pPr>
        <w:spacing w:after="0" w:line="240" w:lineRule="auto"/>
        <w:rPr>
          <w:rFonts w:cs="Arial"/>
          <w:u w:val="single"/>
          <w:lang w:val="fr-FR"/>
        </w:rPr>
      </w:pPr>
      <w:r w:rsidRPr="00A551B3">
        <w:rPr>
          <w:rFonts w:cs="Arial"/>
          <w:u w:val="single"/>
          <w:lang w:val="fr-FR"/>
        </w:rPr>
        <w:t xml:space="preserve">Activités de mise en œuvre de la </w:t>
      </w:r>
      <w:r w:rsidR="00A551B3">
        <w:rPr>
          <w:rFonts w:cs="Arial"/>
          <w:u w:val="single"/>
          <w:lang w:val="fr-FR"/>
        </w:rPr>
        <w:t>R</w:t>
      </w:r>
      <w:r w:rsidRPr="00A551B3">
        <w:rPr>
          <w:rFonts w:cs="Arial"/>
          <w:u w:val="single"/>
          <w:lang w:val="fr-FR"/>
        </w:rPr>
        <w:t>ésolution 12.19</w:t>
      </w:r>
    </w:p>
    <w:p w:rsidR="00A551B3" w:rsidRPr="00A551B3" w:rsidRDefault="00A551B3" w:rsidP="00CE4610">
      <w:pPr>
        <w:spacing w:after="0" w:line="240" w:lineRule="auto"/>
        <w:rPr>
          <w:rFonts w:cs="Arial"/>
          <w:u w:val="single"/>
          <w:lang w:val="fr-FR"/>
        </w:rPr>
      </w:pPr>
    </w:p>
    <w:p w:rsidR="00CE4610" w:rsidRPr="00CE4610" w:rsidRDefault="00CE4610" w:rsidP="00A551B3">
      <w:pPr>
        <w:pStyle w:val="Firstnumbering"/>
      </w:pPr>
      <w:r w:rsidRPr="00CE4610">
        <w:t>Le Secrétariat de la CMS a pris un certain nombre de mesures pour mettre en œuvre son mandat issu de la résolution. Le Secrétariat de la CMS a assuré la liaison avec le Secrétariat du Fonds pour l’éléphant d’Afrique (AEF) et a assisté aux trois réunions de son comité directeur qui se sont tenues en 2017, 2018 et 2019. Le comité directeur de l’AEF, composé de représentants des États de l’aire de répartition et des donateurs, régit l’AEF et soutient les États de l’aire de répartition de l’éléphant d’Afrique</w:t>
      </w:r>
      <w:r w:rsidRPr="004535EA">
        <w:footnoteReference w:id="1"/>
      </w:r>
      <w:r w:rsidRPr="00CE4610">
        <w:t xml:space="preserve"> dans la mise en œuvre du plan AEAP. </w:t>
      </w:r>
    </w:p>
    <w:p w:rsidR="00293B2E" w:rsidRDefault="00293B2E" w:rsidP="00CE4610">
      <w:pPr>
        <w:pStyle w:val="FourthnumberingA"/>
        <w:numPr>
          <w:ilvl w:val="0"/>
          <w:numId w:val="0"/>
        </w:numPr>
        <w:contextualSpacing w:val="0"/>
      </w:pPr>
    </w:p>
    <w:p w:rsidR="00A551B3" w:rsidRDefault="00CE4610" w:rsidP="00A551B3">
      <w:pPr>
        <w:pStyle w:val="Firstnumbering"/>
      </w:pPr>
      <w:r w:rsidRPr="004535EA">
        <w:t>La 9</w:t>
      </w:r>
      <w:r w:rsidRPr="00DB4A43">
        <w:rPr>
          <w:vertAlign w:val="superscript"/>
        </w:rPr>
        <w:t>e</w:t>
      </w:r>
      <w:r w:rsidRPr="004535EA">
        <w:t xml:space="preserve"> réunion du Comité directeur était informelle et s’est tenue le 29 novembre 2017 en marge de la 69</w:t>
      </w:r>
      <w:r w:rsidRPr="00DB4A43">
        <w:rPr>
          <w:vertAlign w:val="superscript"/>
        </w:rPr>
        <w:t xml:space="preserve">e </w:t>
      </w:r>
      <w:r w:rsidRPr="004535EA">
        <w:t>réunion du Comité permanent de la CITES. Le Secrétariat de la CMS était présent en tant qu’observateur. Lors de la réunion, le Secrétariat de l’AEF a donné un aperçu de la résolution 12.19 adoptée à la COP12 de la CMS ainsi que sur l’événement parallèle de l’AEF, qui s’est tenu en marge</w:t>
      </w:r>
      <w:r>
        <w:t xml:space="preserve"> de la COP12.</w:t>
      </w:r>
    </w:p>
    <w:p w:rsidR="00A551B3" w:rsidRDefault="00A551B3" w:rsidP="00A551B3">
      <w:pPr>
        <w:pStyle w:val="Firstnumbering"/>
        <w:numPr>
          <w:ilvl w:val="0"/>
          <w:numId w:val="0"/>
        </w:numPr>
        <w:ind w:left="567"/>
      </w:pPr>
      <w:r>
        <w:br w:type="page"/>
      </w:r>
    </w:p>
    <w:p w:rsidR="00A551B3" w:rsidRDefault="00A551B3" w:rsidP="00A551B3">
      <w:pPr>
        <w:pStyle w:val="Firstnumbering"/>
        <w:numPr>
          <w:ilvl w:val="0"/>
          <w:numId w:val="0"/>
        </w:numPr>
        <w:ind w:left="567"/>
      </w:pPr>
    </w:p>
    <w:p w:rsidR="00A551B3" w:rsidRPr="00A551B3" w:rsidRDefault="00CE4610" w:rsidP="00A551B3">
      <w:pPr>
        <w:pStyle w:val="Firstnumbering"/>
      </w:pPr>
      <w:r w:rsidRPr="00A551B3">
        <w:rPr>
          <w:rFonts w:cs="Arial"/>
        </w:rPr>
        <w:t xml:space="preserve">Lors de la 10e réunion du Comité directeur qui s’est tenue du 1er au 3 mars 2018 à </w:t>
      </w:r>
      <w:proofErr w:type="spellStart"/>
      <w:r w:rsidRPr="00A551B3">
        <w:rPr>
          <w:rFonts w:cs="Arial"/>
        </w:rPr>
        <w:t>Kasane</w:t>
      </w:r>
      <w:proofErr w:type="spellEnd"/>
      <w:r w:rsidRPr="00A551B3">
        <w:rPr>
          <w:rFonts w:cs="Arial"/>
        </w:rPr>
        <w:t xml:space="preserve">, au Botswana, le Secrétariat de la CMS a été accepté en tant que membre de droit du Comité directeur. A la même réunion, le Comité directeur a établi un groupe de travail chargé de revoir son mandat, auquel le Secrétariat de la CMS a contribué. Le Secrétariat de la CMS a également rejoint l’équipe de travail dans le cadre du Comité directeur de l’AEF, qui vise à développer une stratégie à long terme de mobilisation de ressources pour la mise en œuvre de l'AEAP et soutiendra les efforts du Secrétariat de l’AEF. </w:t>
      </w:r>
    </w:p>
    <w:p w:rsidR="00A551B3" w:rsidRPr="00A551B3" w:rsidRDefault="00A551B3" w:rsidP="00A551B3">
      <w:pPr>
        <w:pStyle w:val="Firstnumbering"/>
        <w:numPr>
          <w:ilvl w:val="0"/>
          <w:numId w:val="0"/>
        </w:numPr>
        <w:ind w:left="567"/>
      </w:pPr>
    </w:p>
    <w:p w:rsidR="00A551B3" w:rsidRPr="00A551B3" w:rsidRDefault="00CE4610" w:rsidP="00A551B3">
      <w:pPr>
        <w:pStyle w:val="Firstnumbering"/>
      </w:pPr>
      <w:r w:rsidRPr="00A551B3">
        <w:rPr>
          <w:rFonts w:cs="Arial"/>
        </w:rPr>
        <w:t>Lors de la 11</w:t>
      </w:r>
      <w:r w:rsidRPr="00DB4A43">
        <w:rPr>
          <w:rFonts w:cs="Arial"/>
          <w:vertAlign w:val="superscript"/>
        </w:rPr>
        <w:t>e</w:t>
      </w:r>
      <w:r w:rsidRPr="00A551B3">
        <w:rPr>
          <w:rFonts w:cs="Arial"/>
        </w:rPr>
        <w:t xml:space="preserve"> réunion du Comité directeur qui s’est tenue du 18 au 21 février 2019 à Accra, au Ghana, le Secrétariat de la CMS a réaffirmé son soutien aux États de l’aire de répartition de l’éléphant d’Afrique dans la mise en œuvre de l'AEAP en fournissant conseils et soutien techniques. Le Secrétariat de la CMS a également accepté de soutenir le Secrétariat de l’AEF et les États de l’aire de répartition dans les efforts de communication et de sensibilisation de l'AEAP et de l’AEF, dans la limite des ressources disponibles. Le Comité directeur a également examiné le mandat et le règlement intérieur révisé qui a avait été préparé par l’équipe de travail. En ce qui concerne la stratégie de mobilisation des ressources, le Comité directeur a demandé au secrétariat de l’AEF de préparer une ébauche de projet. </w:t>
      </w:r>
    </w:p>
    <w:p w:rsidR="00A551B3" w:rsidRPr="00A551B3" w:rsidRDefault="00A551B3" w:rsidP="00A551B3">
      <w:pPr>
        <w:pStyle w:val="Firstnumbering"/>
        <w:numPr>
          <w:ilvl w:val="0"/>
          <w:numId w:val="0"/>
        </w:numPr>
        <w:ind w:left="567"/>
      </w:pPr>
    </w:p>
    <w:p w:rsidR="00CE4610" w:rsidRPr="00A551B3" w:rsidRDefault="00CE4610" w:rsidP="00A551B3">
      <w:pPr>
        <w:pStyle w:val="Firstnumbering"/>
      </w:pPr>
      <w:r w:rsidRPr="00A551B3">
        <w:rPr>
          <w:rFonts w:cs="Arial"/>
        </w:rPr>
        <w:t>Pendant toute la période intersessions, le Secrétariat de la CMS a maintenu la communication avec les points de convergence nationaux de la CMS concernant les possibilités de financement offertes par l’AEF ainsi que par d’autres mécanismes tels que le Prix des gardes forestiers africains 2019</w:t>
      </w:r>
      <w:r w:rsidRPr="00FD721A">
        <w:rPr>
          <w:vertAlign w:val="superscript"/>
        </w:rPr>
        <w:footnoteReference w:id="2"/>
      </w:r>
      <w:r w:rsidRPr="00A551B3">
        <w:rPr>
          <w:rFonts w:cs="Arial"/>
        </w:rPr>
        <w:t xml:space="preserve"> afin que les États de l’aire de répartition de l’éléphant d’Afrique puissent utiliser pleinement les ressources disponibles de financement pour la mise en œuvre de l'AEAP. </w:t>
      </w:r>
    </w:p>
    <w:p w:rsidR="00CE4610" w:rsidRPr="00CE4610" w:rsidRDefault="00CE4610" w:rsidP="00A551B3">
      <w:pPr>
        <w:spacing w:after="0" w:line="240" w:lineRule="auto"/>
        <w:jc w:val="both"/>
        <w:rPr>
          <w:rFonts w:cs="Arial"/>
          <w:lang w:val="fr-FR"/>
        </w:rPr>
      </w:pPr>
    </w:p>
    <w:p w:rsidR="00CE4610" w:rsidRDefault="00CE4610" w:rsidP="00A551B3">
      <w:pPr>
        <w:spacing w:after="0" w:line="240" w:lineRule="auto"/>
        <w:rPr>
          <w:rFonts w:cs="Arial"/>
          <w:u w:val="single"/>
          <w:lang w:val="fr-FR"/>
        </w:rPr>
      </w:pPr>
      <w:r w:rsidRPr="00A551B3">
        <w:rPr>
          <w:rFonts w:cs="Arial"/>
          <w:u w:val="single"/>
          <w:lang w:val="fr-FR"/>
        </w:rPr>
        <w:t>Plan d’Action pour l’Éléphant d’Afrique</w:t>
      </w:r>
    </w:p>
    <w:p w:rsidR="00A551B3" w:rsidRPr="00A551B3" w:rsidRDefault="00A551B3" w:rsidP="00A551B3">
      <w:pPr>
        <w:spacing w:after="0" w:line="240" w:lineRule="auto"/>
        <w:rPr>
          <w:rFonts w:cs="Arial"/>
          <w:u w:val="single"/>
          <w:lang w:val="fr-FR"/>
        </w:rPr>
      </w:pPr>
    </w:p>
    <w:p w:rsidR="00CE4610" w:rsidRPr="00CE4610" w:rsidRDefault="00CE4610" w:rsidP="00165892">
      <w:pPr>
        <w:pStyle w:val="Firstnumbering"/>
      </w:pPr>
      <w:r w:rsidRPr="00CE4610">
        <w:t>L’Union Internationale pour la Conservation de la Nature par le groupe de spécialistes de l’éléphant d’Afrique, a soumis une proposition de projet Préparation des contributions techniques pour la mise à jour du Plan d’Action pour l’Éléphant d’Afrique pour examen par le Comité directeur de l'AEF, dans le but de recueillir des contributions pour l'examen potentiel du AEAP. Dans le cadre du suivi de cette subvention, un atelier technique a été organisé en juillet 2019 à Pretoria, en Afrique du Sud.</w:t>
      </w:r>
      <w:r w:rsidR="00A551B3">
        <w:t xml:space="preserve"> </w:t>
      </w:r>
      <w:r w:rsidRPr="00CE4610">
        <w:t xml:space="preserve">Lors de l’atelier, les experts des États de l’aire de répartition et de l’éléphant d’Afrique ont examiné les nouveaux enjeux qui pourraient potentiellement être intégrés dans un AEAP mis à jour, après consultation avec les États de l'aire de répartition de l'éléphant d'Afrique sur la nécessité d'une telle mise à jour. Le Secrétariat de l'AEF tient actuellement des consultations avec les Etats de l'aire de répartition de l'éléphant d'Afrique afin de déterminer la nécessité pour les Etats de l'aire de répartition de l'éléphant d'Afrique de mettre à jour le AEAP.    </w:t>
      </w:r>
    </w:p>
    <w:p w:rsidR="00FD721A" w:rsidRDefault="00FD721A" w:rsidP="00A551B3">
      <w:pPr>
        <w:spacing w:after="0" w:line="240" w:lineRule="auto"/>
        <w:jc w:val="both"/>
        <w:rPr>
          <w:rFonts w:cs="Arial"/>
          <w:lang w:val="fr-FR"/>
        </w:rPr>
      </w:pPr>
      <w:r>
        <w:rPr>
          <w:rFonts w:cs="Arial"/>
          <w:lang w:val="fr-FR"/>
        </w:rPr>
        <w:br w:type="page"/>
      </w:r>
    </w:p>
    <w:p w:rsidR="00CE4610" w:rsidRPr="00CE4610" w:rsidRDefault="00CE4610" w:rsidP="00A551B3">
      <w:pPr>
        <w:spacing w:after="0" w:line="240" w:lineRule="auto"/>
        <w:jc w:val="both"/>
        <w:rPr>
          <w:rFonts w:cs="Arial"/>
          <w:lang w:val="fr-FR"/>
        </w:rPr>
      </w:pPr>
    </w:p>
    <w:p w:rsidR="00CE4610" w:rsidRPr="00A551B3" w:rsidRDefault="00CE4610" w:rsidP="00A551B3">
      <w:pPr>
        <w:spacing w:after="0" w:line="240" w:lineRule="auto"/>
        <w:jc w:val="both"/>
        <w:rPr>
          <w:rFonts w:cs="Arial"/>
          <w:u w:val="single"/>
          <w:lang w:val="fr-FR"/>
        </w:rPr>
      </w:pPr>
      <w:bookmarkStart w:id="0" w:name="_Hlk22201604"/>
      <w:r w:rsidRPr="00A551B3">
        <w:rPr>
          <w:rFonts w:cs="Arial"/>
          <w:u w:val="single"/>
          <w:lang w:val="fr-FR"/>
        </w:rPr>
        <w:t>Mémorandum d’</w:t>
      </w:r>
      <w:r w:rsidR="00FD721A">
        <w:rPr>
          <w:rFonts w:cs="Arial"/>
          <w:u w:val="single"/>
          <w:lang w:val="fr-FR"/>
        </w:rPr>
        <w:t>Accord concernant les</w:t>
      </w:r>
      <w:r w:rsidRPr="00A551B3">
        <w:rPr>
          <w:rFonts w:cs="Arial"/>
          <w:u w:val="single"/>
          <w:lang w:val="fr-FR"/>
        </w:rPr>
        <w:t xml:space="preserve"> mesures de conservation </w:t>
      </w:r>
      <w:r w:rsidR="00FD721A">
        <w:rPr>
          <w:rFonts w:cs="Arial"/>
          <w:u w:val="single"/>
          <w:lang w:val="fr-FR"/>
        </w:rPr>
        <w:t xml:space="preserve">en faveur </w:t>
      </w:r>
      <w:r w:rsidRPr="00A551B3">
        <w:rPr>
          <w:rFonts w:cs="Arial"/>
          <w:u w:val="single"/>
          <w:lang w:val="fr-FR"/>
        </w:rPr>
        <w:t>des populations ouest-africaines d</w:t>
      </w:r>
      <w:r w:rsidR="00A551B3">
        <w:rPr>
          <w:rFonts w:cs="Arial"/>
          <w:u w:val="single"/>
          <w:lang w:val="fr-FR"/>
        </w:rPr>
        <w:t>e l’</w:t>
      </w:r>
      <w:r w:rsidRPr="00A551B3">
        <w:rPr>
          <w:rFonts w:cs="Arial"/>
          <w:u w:val="single"/>
          <w:lang w:val="fr-FR"/>
        </w:rPr>
        <w:t>éléphant d’Afrique (</w:t>
      </w:r>
      <w:proofErr w:type="spellStart"/>
      <w:r w:rsidRPr="00A551B3">
        <w:rPr>
          <w:rFonts w:cs="Arial"/>
          <w:u w:val="single"/>
          <w:lang w:val="fr-FR"/>
        </w:rPr>
        <w:t>M</w:t>
      </w:r>
      <w:r w:rsidR="00FD721A">
        <w:rPr>
          <w:rFonts w:cs="Arial"/>
          <w:u w:val="single"/>
          <w:lang w:val="fr-FR"/>
        </w:rPr>
        <w:t>dE</w:t>
      </w:r>
      <w:proofErr w:type="spellEnd"/>
      <w:r w:rsidR="00FD721A">
        <w:rPr>
          <w:rFonts w:cs="Arial"/>
          <w:u w:val="single"/>
          <w:lang w:val="fr-FR"/>
        </w:rPr>
        <w:t xml:space="preserve"> É</w:t>
      </w:r>
      <w:r w:rsidRPr="00A551B3">
        <w:rPr>
          <w:rFonts w:cs="Arial"/>
          <w:u w:val="single"/>
          <w:lang w:val="fr-FR"/>
        </w:rPr>
        <w:t>léphant</w:t>
      </w:r>
      <w:r w:rsidR="00FD721A">
        <w:rPr>
          <w:rFonts w:cs="Arial"/>
          <w:u w:val="single"/>
          <w:lang w:val="fr-FR"/>
        </w:rPr>
        <w:t xml:space="preserve">s </w:t>
      </w:r>
      <w:r w:rsidRPr="00A551B3">
        <w:rPr>
          <w:rFonts w:cs="Arial"/>
          <w:u w:val="single"/>
          <w:lang w:val="fr-FR"/>
        </w:rPr>
        <w:t>d’Afrique de l’Ouest)</w:t>
      </w:r>
      <w:bookmarkEnd w:id="0"/>
    </w:p>
    <w:p w:rsidR="00FD721A" w:rsidRDefault="00FD721A" w:rsidP="00FD721A">
      <w:pPr>
        <w:pStyle w:val="ListParagraph1"/>
        <w:ind w:left="360"/>
        <w:jc w:val="both"/>
        <w:rPr>
          <w:rFonts w:cs="Arial"/>
          <w:sz w:val="22"/>
        </w:rPr>
      </w:pPr>
    </w:p>
    <w:p w:rsidR="00CE4610" w:rsidRDefault="00CE4610" w:rsidP="00FD721A">
      <w:pPr>
        <w:pStyle w:val="Firstnumbering"/>
      </w:pPr>
      <w:r w:rsidRPr="004535EA">
        <w:t xml:space="preserve">Le Mémorandum d’entente relatif aux mesures de conservation des populations ouest-africaines d’éléphants d’Afrique (Mémorandum d’entente sur l’éléphant d’Afrique de l’Ouest) a été préparé en 2005 pour servir de moyen à la CMS pour renforcer la coopération en matière de conservation des éléphants d’Afrique dans 13 États de l’aire de répartition de </w:t>
      </w:r>
      <w:r w:rsidRPr="00FD721A">
        <w:rPr>
          <w:vertAlign w:val="superscript"/>
        </w:rPr>
        <w:footnoteReference w:id="3"/>
      </w:r>
      <w:r w:rsidRPr="004535EA">
        <w:t xml:space="preserve"> l’Afrique de l’Ouest. Le mémorandum d’entente a été mis en place dans le cadre de la Stratégie pour la conservation des éléphants d’Afrique de l’Ouest et de son programme de travail à moyen terme.</w:t>
      </w:r>
      <w:r w:rsidRPr="00FD721A">
        <w:rPr>
          <w:vertAlign w:val="superscript"/>
        </w:rPr>
        <w:footnoteReference w:id="4"/>
      </w:r>
      <w:r w:rsidRPr="00FD721A">
        <w:rPr>
          <w:vertAlign w:val="superscript"/>
        </w:rPr>
        <w:t xml:space="preserve"> </w:t>
      </w:r>
      <w:r w:rsidRPr="004535EA">
        <w:t>Le dernier programme de travail (2012-2014)</w:t>
      </w:r>
      <w:r w:rsidRPr="00FD721A">
        <w:rPr>
          <w:vertAlign w:val="superscript"/>
        </w:rPr>
        <w:footnoteReference w:id="5"/>
      </w:r>
      <w:r w:rsidRPr="00FD721A">
        <w:rPr>
          <w:vertAlign w:val="superscript"/>
        </w:rPr>
        <w:t xml:space="preserve"> </w:t>
      </w:r>
      <w:r w:rsidRPr="004535EA">
        <w:t xml:space="preserve">a pris fin en 2014. En raison du manque de ressources financières, aucune réunion des signataires n’a eu lieu depuis 2011 et aucun nouveau programme de travail n’a donc été adopté. </w:t>
      </w:r>
    </w:p>
    <w:p w:rsidR="00FD721A" w:rsidRPr="004535EA" w:rsidRDefault="00FD721A" w:rsidP="00FD721A">
      <w:pPr>
        <w:pStyle w:val="Firstnumbering"/>
        <w:numPr>
          <w:ilvl w:val="0"/>
          <w:numId w:val="0"/>
        </w:numPr>
        <w:ind w:left="567"/>
      </w:pPr>
    </w:p>
    <w:p w:rsidR="00CE4610" w:rsidRPr="00FD721A" w:rsidRDefault="00CE4610" w:rsidP="00FD721A">
      <w:pPr>
        <w:spacing w:after="0" w:line="240" w:lineRule="auto"/>
        <w:rPr>
          <w:rFonts w:cs="Arial"/>
          <w:u w:val="single"/>
        </w:rPr>
      </w:pPr>
      <w:r w:rsidRPr="00FD721A">
        <w:rPr>
          <w:rFonts w:cs="Arial"/>
          <w:u w:val="single"/>
        </w:rPr>
        <w:t xml:space="preserve">Discussion et </w:t>
      </w:r>
      <w:proofErr w:type="spellStart"/>
      <w:r w:rsidRPr="00FD721A">
        <w:rPr>
          <w:rFonts w:cs="Arial"/>
          <w:u w:val="single"/>
        </w:rPr>
        <w:t>analyse</w:t>
      </w:r>
      <w:proofErr w:type="spellEnd"/>
    </w:p>
    <w:p w:rsidR="00FD721A" w:rsidRDefault="00FD721A" w:rsidP="00FD721A">
      <w:pPr>
        <w:widowControl w:val="0"/>
        <w:suppressAutoHyphens/>
        <w:autoSpaceDE w:val="0"/>
        <w:spacing w:after="0" w:line="240" w:lineRule="auto"/>
        <w:ind w:left="360"/>
        <w:jc w:val="both"/>
        <w:rPr>
          <w:rFonts w:cs="Arial"/>
        </w:rPr>
      </w:pPr>
    </w:p>
    <w:p w:rsidR="00CE4610" w:rsidRPr="00CE4610" w:rsidRDefault="00CE4610" w:rsidP="00FD721A">
      <w:pPr>
        <w:pStyle w:val="Firstnumbering"/>
      </w:pPr>
      <w:r w:rsidRPr="00CE4610">
        <w:t>Depuis sa création en 2010, l’AEF a soutenu 38 projets, dont 28 achevés et 10 en cours. En outre, la 10e réunion du Comité directeur en 2018 a approuvé 17 nouveaux projets et la 11e réunion en 2019 a approuvé sept autres projets qui seront soutenus par l’AEF. Au total, l'AEF a approuvé 62 projets à ce jour. La liste des projets financés par l’AEF est disponible sur le site web de l’AEF</w:t>
      </w:r>
      <w:r w:rsidRPr="00FD721A">
        <w:rPr>
          <w:vertAlign w:val="superscript"/>
        </w:rPr>
        <w:footnoteReference w:id="6"/>
      </w:r>
      <w:r w:rsidRPr="00FD721A">
        <w:rPr>
          <w:vertAlign w:val="superscript"/>
        </w:rPr>
        <w:t>.</w:t>
      </w:r>
    </w:p>
    <w:p w:rsidR="00CE4610" w:rsidRPr="00CE4610" w:rsidRDefault="00CE4610" w:rsidP="00FD721A">
      <w:pPr>
        <w:spacing w:after="0" w:line="240" w:lineRule="auto"/>
        <w:ind w:left="360"/>
        <w:jc w:val="both"/>
        <w:rPr>
          <w:rFonts w:cs="Arial"/>
          <w:lang w:val="fr-FR"/>
        </w:rPr>
      </w:pPr>
    </w:p>
    <w:p w:rsidR="00CE4610" w:rsidRDefault="00CE4610" w:rsidP="00165892">
      <w:pPr>
        <w:pStyle w:val="Firstnumbering"/>
      </w:pPr>
      <w:r w:rsidRPr="00CE4610">
        <w:t>À ce jour, l’AEF a reçu plus de 4 millions de dollars, dont 3,5 millions ont été affectés au soutien des projets de mise en œuvre de l'AEAP. En plus de l'AEF, d’autres mécanismes de financement ont également soutenu des actions dans le cadre de l'AEAP. Afin d’inverser la tendance décroissante des populations d’éléphants d’Afrique</w:t>
      </w:r>
      <w:r w:rsidRPr="00FD721A">
        <w:rPr>
          <w:vertAlign w:val="superscript"/>
        </w:rPr>
        <w:footnoteReference w:id="7"/>
      </w:r>
      <w:r w:rsidRPr="00CE4610">
        <w:t xml:space="preserve">, un financement supplémentaire est nécessaire pour aider les États de l’aire de répartition à accélérer leurs efforts dans la mise en œuvre de l'AEAP. </w:t>
      </w:r>
    </w:p>
    <w:p w:rsidR="00165892" w:rsidRDefault="00165892" w:rsidP="00165892">
      <w:pPr>
        <w:pStyle w:val="Firstnumbering"/>
        <w:numPr>
          <w:ilvl w:val="0"/>
          <w:numId w:val="0"/>
        </w:numPr>
        <w:ind w:left="567" w:hanging="567"/>
      </w:pPr>
    </w:p>
    <w:p w:rsidR="00165892" w:rsidRDefault="00CE4610" w:rsidP="00165892">
      <w:pPr>
        <w:pStyle w:val="Firstnumbering"/>
      </w:pPr>
      <w:r w:rsidRPr="00CE4610">
        <w:t>Compte tenu des ressources disponibles limitées et des menaces croissantes auxquelles font face les éléphants d’Afrique, il est essentiel de coopérer en mettant en commun de façon efficace des ressources et des compétences pour la mise en œuvre de l'AEAP. À cet égard, l’approbation de l'AEAP par la COP12 de la CMS a permis de renforcer le partenariat et la coordination des efforts entre la CMS, la CITES et l’AEF en faveur de la conservation des éléphants d’Afrique.</w:t>
      </w:r>
    </w:p>
    <w:p w:rsidR="00165892" w:rsidRDefault="00165892" w:rsidP="00165892">
      <w:pPr>
        <w:pStyle w:val="Firstnumbering"/>
        <w:numPr>
          <w:ilvl w:val="0"/>
          <w:numId w:val="0"/>
        </w:numPr>
        <w:ind w:left="567"/>
      </w:pPr>
    </w:p>
    <w:p w:rsidR="00CE4610" w:rsidRPr="00165892" w:rsidRDefault="00CE4610" w:rsidP="00165892">
      <w:pPr>
        <w:pStyle w:val="Firstnumbering"/>
      </w:pPr>
      <w:r w:rsidRPr="00165892">
        <w:rPr>
          <w:rFonts w:cs="Arial"/>
        </w:rPr>
        <w:t>Cette coopération a également contribué à la mise en œuvre du Programme de travail commun CMS-CITES 2015-2020</w:t>
      </w:r>
      <w:r w:rsidRPr="00DB4A43">
        <w:rPr>
          <w:vertAlign w:val="superscript"/>
        </w:rPr>
        <w:footnoteReference w:id="8"/>
      </w:r>
      <w:r w:rsidRPr="00DB4A43">
        <w:rPr>
          <w:rFonts w:cs="Arial"/>
          <w:vertAlign w:val="superscript"/>
        </w:rPr>
        <w:t>,</w:t>
      </w:r>
      <w:r w:rsidRPr="00DB4A43">
        <w:rPr>
          <w:vertAlign w:val="superscript"/>
        </w:rPr>
        <w:footnoteReference w:id="9"/>
      </w:r>
      <w:r w:rsidRPr="00DB4A43">
        <w:rPr>
          <w:rFonts w:cs="Arial"/>
          <w:vertAlign w:val="superscript"/>
        </w:rPr>
        <w:t xml:space="preserve"> </w:t>
      </w:r>
      <w:r w:rsidRPr="00165892">
        <w:rPr>
          <w:rFonts w:cs="Arial"/>
        </w:rPr>
        <w:t>ainsi que de la Résolution 11.10 (</w:t>
      </w:r>
      <w:proofErr w:type="spellStart"/>
      <w:r w:rsidRPr="00165892">
        <w:rPr>
          <w:rFonts w:cs="Arial"/>
        </w:rPr>
        <w:t>Rev</w:t>
      </w:r>
      <w:proofErr w:type="spellEnd"/>
      <w:r w:rsidRPr="00165892">
        <w:rPr>
          <w:rFonts w:cs="Arial"/>
        </w:rPr>
        <w:t xml:space="preserve">. COP12) Synergies et partenariats, qui demandait au Secrétariat de la CMS de renforcer la coopération, la coordination et les synergies avec d’autres conventions liées à la biodiversité. </w:t>
      </w:r>
    </w:p>
    <w:p w:rsidR="00165892" w:rsidRPr="00165892" w:rsidRDefault="00165892" w:rsidP="00165892">
      <w:pPr>
        <w:pStyle w:val="Firstnumbering"/>
        <w:numPr>
          <w:ilvl w:val="0"/>
          <w:numId w:val="0"/>
        </w:numPr>
        <w:ind w:left="567"/>
      </w:pPr>
    </w:p>
    <w:p w:rsidR="00165892" w:rsidRPr="00165892" w:rsidRDefault="00CE4610" w:rsidP="00165892">
      <w:pPr>
        <w:pStyle w:val="Firstnumbering"/>
      </w:pPr>
      <w:r w:rsidRPr="00165892">
        <w:rPr>
          <w:rFonts w:cs="Arial"/>
        </w:rPr>
        <w:t>Par ailleurs, l’adoption de l'AEAP et la coopération avec la CITES et l’AEF ont également contribué à la mise en œuvre du Mémorandum d’entente sur l’éléphant d’Afrique de l’Ouest. Depuis sa création en 2010, l’AEF a soutenu quatre projets transfrontaliers et 19 projets nationaux en Afrique de l’Ouest.</w:t>
      </w:r>
    </w:p>
    <w:p w:rsidR="00165892" w:rsidRDefault="00165892" w:rsidP="00165892">
      <w:pPr>
        <w:pStyle w:val="Firstnumbering"/>
        <w:numPr>
          <w:ilvl w:val="0"/>
          <w:numId w:val="0"/>
        </w:numPr>
        <w:ind w:left="567"/>
      </w:pPr>
      <w:r>
        <w:br w:type="page"/>
      </w:r>
    </w:p>
    <w:p w:rsidR="00165892" w:rsidRPr="00165892" w:rsidRDefault="00165892" w:rsidP="00165892">
      <w:pPr>
        <w:pStyle w:val="Firstnumbering"/>
        <w:numPr>
          <w:ilvl w:val="0"/>
          <w:numId w:val="0"/>
        </w:numPr>
        <w:ind w:left="567"/>
      </w:pPr>
    </w:p>
    <w:p w:rsidR="00CE4610" w:rsidRPr="00165892" w:rsidRDefault="00CE4610" w:rsidP="00165892">
      <w:pPr>
        <w:pStyle w:val="Firstnumbering"/>
      </w:pPr>
      <w:r w:rsidRPr="00165892">
        <w:rPr>
          <w:rFonts w:cs="Arial"/>
        </w:rPr>
        <w:t xml:space="preserve">Une coopération accrue entre AEF, la CITES, la CMS et le </w:t>
      </w:r>
      <w:proofErr w:type="spellStart"/>
      <w:r w:rsidRPr="00165892">
        <w:rPr>
          <w:rFonts w:cs="Arial"/>
        </w:rPr>
        <w:t>M</w:t>
      </w:r>
      <w:r w:rsidR="00181398">
        <w:rPr>
          <w:rFonts w:cs="Arial"/>
        </w:rPr>
        <w:t>dE</w:t>
      </w:r>
      <w:proofErr w:type="spellEnd"/>
      <w:r w:rsidR="00181398">
        <w:rPr>
          <w:rFonts w:cs="Arial"/>
        </w:rPr>
        <w:t xml:space="preserve"> </w:t>
      </w:r>
      <w:r w:rsidRPr="00165892">
        <w:rPr>
          <w:rFonts w:cs="Arial"/>
        </w:rPr>
        <w:t xml:space="preserve">sur l’éléphant </w:t>
      </w:r>
      <w:r w:rsidRPr="00165892">
        <w:rPr>
          <w:rFonts w:cs="Arial"/>
        </w:rPr>
        <w:lastRenderedPageBreak/>
        <w:t xml:space="preserve">d’Afrique de l’Ouest est donc souhaitable pour aider efficacement les signataires à atteindre l’objectif du </w:t>
      </w:r>
      <w:proofErr w:type="spellStart"/>
      <w:r w:rsidR="00181398">
        <w:rPr>
          <w:rFonts w:cs="Arial"/>
        </w:rPr>
        <w:t>MdE</w:t>
      </w:r>
      <w:proofErr w:type="spellEnd"/>
      <w:r w:rsidRPr="00165892">
        <w:rPr>
          <w:rFonts w:cs="Arial"/>
        </w:rPr>
        <w:t xml:space="preserve">. Par conséquent, il est recommandé que les signataires du </w:t>
      </w:r>
      <w:proofErr w:type="spellStart"/>
      <w:r w:rsidR="00181398">
        <w:rPr>
          <w:rFonts w:cs="Arial"/>
        </w:rPr>
        <w:t>MdE</w:t>
      </w:r>
      <w:proofErr w:type="spellEnd"/>
      <w:r w:rsidRPr="00165892">
        <w:rPr>
          <w:rFonts w:cs="Arial"/>
        </w:rPr>
        <w:t xml:space="preserve"> sur l’éléphant d’Afrique de l’Ouest remplacent leur programme de travail par l'AEAP et utilisent la structure de l’AEF comme moyen de mise en œuvre du </w:t>
      </w:r>
      <w:proofErr w:type="spellStart"/>
      <w:r w:rsidR="00181398">
        <w:rPr>
          <w:rFonts w:cs="Arial"/>
        </w:rPr>
        <w:t>MdE</w:t>
      </w:r>
      <w:proofErr w:type="spellEnd"/>
      <w:r w:rsidRPr="00165892">
        <w:rPr>
          <w:rFonts w:cs="Arial"/>
        </w:rPr>
        <w:t>, compte tenu du manque persistant de ressources pour ce dernier.</w:t>
      </w:r>
    </w:p>
    <w:p w:rsidR="00CE4610" w:rsidRPr="00CE4610" w:rsidRDefault="00CE4610" w:rsidP="00FD721A">
      <w:pPr>
        <w:spacing w:after="0" w:line="240" w:lineRule="auto"/>
        <w:rPr>
          <w:rFonts w:cs="Arial"/>
          <w:lang w:val="fr-FR"/>
        </w:rPr>
      </w:pPr>
    </w:p>
    <w:p w:rsidR="00CE4610" w:rsidRDefault="00165892" w:rsidP="00FD721A">
      <w:pPr>
        <w:spacing w:after="0" w:line="240" w:lineRule="auto"/>
        <w:rPr>
          <w:rFonts w:cs="Arial"/>
          <w:u w:val="single"/>
          <w:lang w:val="fr-FR"/>
        </w:rPr>
      </w:pPr>
      <w:r w:rsidRPr="00165892">
        <w:rPr>
          <w:rFonts w:cs="Arial"/>
          <w:u w:val="single"/>
          <w:lang w:val="fr-FR"/>
        </w:rPr>
        <w:t>Actions</w:t>
      </w:r>
      <w:r w:rsidR="00CE4610" w:rsidRPr="00165892">
        <w:rPr>
          <w:rFonts w:cs="Arial"/>
          <w:u w:val="single"/>
          <w:lang w:val="fr-FR"/>
        </w:rPr>
        <w:t xml:space="preserve"> recommandées</w:t>
      </w:r>
    </w:p>
    <w:p w:rsidR="00165892" w:rsidRDefault="00165892" w:rsidP="00FD721A">
      <w:pPr>
        <w:spacing w:after="0" w:line="240" w:lineRule="auto"/>
        <w:rPr>
          <w:rFonts w:cs="Arial"/>
          <w:u w:val="single"/>
          <w:lang w:val="fr-FR"/>
        </w:rPr>
      </w:pPr>
    </w:p>
    <w:p w:rsidR="00CE4610" w:rsidRPr="00CE4610" w:rsidRDefault="00CE4610" w:rsidP="00165892">
      <w:pPr>
        <w:pStyle w:val="Firstnumbering"/>
      </w:pPr>
      <w:r w:rsidRPr="00CE4610">
        <w:t xml:space="preserve">Il est recommandé à la Conférence des Parties d’adopter le projet de </w:t>
      </w:r>
      <w:r w:rsidR="00165892">
        <w:t>D</w:t>
      </w:r>
      <w:r w:rsidRPr="00CE4610">
        <w:t>écision</w:t>
      </w:r>
      <w:r w:rsidR="00165892">
        <w:t>s</w:t>
      </w:r>
      <w:r w:rsidRPr="00CE4610">
        <w:t xml:space="preserve"> figurant à l’</w:t>
      </w:r>
      <w:r w:rsidR="00165892">
        <w:t>A</w:t>
      </w:r>
      <w:r w:rsidRPr="00CE4610">
        <w:t>nnexe</w:t>
      </w:r>
      <w:r w:rsidR="00165892">
        <w:t xml:space="preserve"> </w:t>
      </w:r>
      <w:r w:rsidRPr="00CE4610">
        <w:t xml:space="preserve">du présent document. </w:t>
      </w:r>
    </w:p>
    <w:p w:rsidR="00CE4610" w:rsidRPr="00CE4610" w:rsidRDefault="00CE4610" w:rsidP="00CE4610">
      <w:pPr>
        <w:jc w:val="both"/>
        <w:rPr>
          <w:rFonts w:cs="Arial"/>
          <w:lang w:val="fr-FR"/>
        </w:rPr>
      </w:pPr>
    </w:p>
    <w:p w:rsidR="00CE4610" w:rsidRDefault="00CE4610" w:rsidP="00CE4610">
      <w:pPr>
        <w:pStyle w:val="FourthnumberingA"/>
        <w:numPr>
          <w:ilvl w:val="0"/>
          <w:numId w:val="0"/>
        </w:numPr>
        <w:contextualSpacing w:val="0"/>
        <w:sectPr w:rsidR="00CE4610" w:rsidSect="00D71837">
          <w:headerReference w:type="even" r:id="rId8"/>
          <w:headerReference w:type="default" r:id="rId9"/>
          <w:footerReference w:type="even" r:id="rId10"/>
          <w:footerReference w:type="default" r:id="rId11"/>
          <w:headerReference w:type="first" r:id="rId12"/>
          <w:pgSz w:w="11906" w:h="16838" w:code="9"/>
          <w:pgMar w:top="1134" w:right="1134" w:bottom="1134" w:left="1134" w:header="720" w:footer="720" w:gutter="0"/>
          <w:cols w:space="720"/>
          <w:titlePg/>
          <w:docGrid w:linePitch="360"/>
        </w:sectPr>
      </w:pPr>
      <w:bookmarkStart w:id="1" w:name="_GoBack"/>
      <w:bookmarkEnd w:id="1"/>
    </w:p>
    <w:p w:rsidR="00CE4610" w:rsidRDefault="00CE4610" w:rsidP="00CE4610">
      <w:pPr>
        <w:pStyle w:val="FourthnumberingA"/>
        <w:numPr>
          <w:ilvl w:val="0"/>
          <w:numId w:val="0"/>
        </w:numPr>
        <w:contextualSpacing w:val="0"/>
      </w:pPr>
    </w:p>
    <w:p w:rsidR="00CE4610" w:rsidRDefault="00CE4610" w:rsidP="00DB4A43">
      <w:pPr>
        <w:spacing w:after="0" w:line="240" w:lineRule="auto"/>
        <w:jc w:val="right"/>
        <w:rPr>
          <w:rFonts w:cs="Arial"/>
          <w:b/>
        </w:rPr>
      </w:pPr>
      <w:r>
        <w:rPr>
          <w:rFonts w:cs="Arial"/>
          <w:b/>
        </w:rPr>
        <w:t>ANNEXE</w:t>
      </w:r>
    </w:p>
    <w:p w:rsidR="00CE4610" w:rsidRDefault="00CE4610" w:rsidP="00DB4A43">
      <w:pPr>
        <w:spacing w:after="0" w:line="240" w:lineRule="auto"/>
        <w:jc w:val="right"/>
        <w:rPr>
          <w:rFonts w:cs="Arial"/>
          <w:b/>
        </w:rPr>
      </w:pPr>
    </w:p>
    <w:p w:rsidR="00CE4610" w:rsidRPr="00165892" w:rsidRDefault="00CE4610" w:rsidP="00DB4A43">
      <w:pPr>
        <w:spacing w:after="0" w:line="240" w:lineRule="auto"/>
        <w:jc w:val="center"/>
        <w:rPr>
          <w:rFonts w:cs="Arial"/>
        </w:rPr>
      </w:pPr>
      <w:r w:rsidRPr="00165892">
        <w:rPr>
          <w:rFonts w:cs="Arial"/>
        </w:rPr>
        <w:t>PROJET DE DÉCISION</w:t>
      </w:r>
      <w:r w:rsidR="00165892" w:rsidRPr="00165892">
        <w:rPr>
          <w:rFonts w:cs="Arial"/>
        </w:rPr>
        <w:t>S</w:t>
      </w:r>
      <w:r w:rsidRPr="00165892">
        <w:rPr>
          <w:rFonts w:cs="Arial"/>
        </w:rPr>
        <w:t xml:space="preserve"> </w:t>
      </w:r>
    </w:p>
    <w:p w:rsidR="00CE4610" w:rsidRPr="00165892" w:rsidRDefault="00CE4610" w:rsidP="00DB4A43">
      <w:pPr>
        <w:spacing w:after="0" w:line="240" w:lineRule="auto"/>
        <w:jc w:val="center"/>
        <w:rPr>
          <w:rFonts w:cs="Arial"/>
        </w:rPr>
      </w:pPr>
    </w:p>
    <w:p w:rsidR="00CE4610" w:rsidRPr="00DB4A43" w:rsidRDefault="00CE4610" w:rsidP="00DB4A43">
      <w:pPr>
        <w:pStyle w:val="Heading2"/>
        <w:keepNext w:val="0"/>
        <w:numPr>
          <w:ilvl w:val="1"/>
          <w:numId w:val="8"/>
        </w:numPr>
        <w:ind w:left="-90" w:right="-367" w:firstLine="0"/>
        <w:jc w:val="center"/>
        <w:rPr>
          <w:rFonts w:cs="Arial"/>
          <w:caps/>
          <w:sz w:val="22"/>
        </w:rPr>
      </w:pPr>
      <w:r w:rsidRPr="00165892">
        <w:rPr>
          <w:rFonts w:cs="Arial"/>
          <w:sz w:val="22"/>
        </w:rPr>
        <w:t>PLAN D’ACTION POUR L’ÉLÉPHANT D’AFRIQUE</w:t>
      </w:r>
    </w:p>
    <w:p w:rsidR="00CE4610" w:rsidRPr="00165892" w:rsidRDefault="00CE4610" w:rsidP="00DB4A43">
      <w:pPr>
        <w:spacing w:after="0" w:line="240" w:lineRule="auto"/>
        <w:jc w:val="both"/>
        <w:rPr>
          <w:rFonts w:cs="Arial"/>
          <w:shd w:val="clear" w:color="auto" w:fill="FFFF00"/>
        </w:rPr>
      </w:pPr>
    </w:p>
    <w:p w:rsidR="00CE4610" w:rsidRPr="00165892" w:rsidRDefault="00CE4610" w:rsidP="00DB4A43">
      <w:pPr>
        <w:spacing w:after="0" w:line="240" w:lineRule="auto"/>
        <w:jc w:val="both"/>
        <w:rPr>
          <w:rFonts w:cs="Arial"/>
          <w:shd w:val="clear" w:color="auto" w:fill="FFFF00"/>
        </w:rPr>
      </w:pPr>
    </w:p>
    <w:p w:rsidR="00CE4610" w:rsidRDefault="00DB4A43" w:rsidP="00DB4A43">
      <w:pPr>
        <w:spacing w:after="0" w:line="240" w:lineRule="auto"/>
        <w:jc w:val="both"/>
        <w:rPr>
          <w:b/>
          <w:i/>
          <w:lang w:val="fr-FR"/>
        </w:rPr>
      </w:pPr>
      <w:bookmarkStart w:id="2" w:name="_Hlk16849612"/>
      <w:r w:rsidRPr="00DB4A43">
        <w:rPr>
          <w:b/>
          <w:i/>
          <w:lang w:val="fr-FR"/>
        </w:rPr>
        <w:t>Adressé aux</w:t>
      </w:r>
      <w:r w:rsidR="00CE4610" w:rsidRPr="00DB4A43">
        <w:rPr>
          <w:b/>
          <w:i/>
          <w:lang w:val="fr-FR"/>
        </w:rPr>
        <w:t xml:space="preserve"> signataires du </w:t>
      </w:r>
      <w:bookmarkEnd w:id="2"/>
      <w:r w:rsidRPr="00DB4A43">
        <w:rPr>
          <w:b/>
          <w:i/>
          <w:lang w:val="fr-FR"/>
        </w:rPr>
        <w:t>Mémorandum d’Accord concernant les mesures de conservation</w:t>
      </w:r>
      <w:r>
        <w:rPr>
          <w:b/>
          <w:i/>
          <w:lang w:val="fr-FR"/>
        </w:rPr>
        <w:t xml:space="preserve"> </w:t>
      </w:r>
      <w:r w:rsidRPr="00DB4A43">
        <w:rPr>
          <w:b/>
          <w:i/>
          <w:lang w:val="fr-FR"/>
        </w:rPr>
        <w:t xml:space="preserve">en faveur des populations ouest-africaines de l’éléphant d’Afrique </w:t>
      </w:r>
    </w:p>
    <w:p w:rsidR="00DB4A43" w:rsidRPr="00DB4A43" w:rsidRDefault="00DB4A43" w:rsidP="00DB4A43">
      <w:pPr>
        <w:spacing w:after="0" w:line="240" w:lineRule="auto"/>
        <w:jc w:val="both"/>
        <w:rPr>
          <w:rFonts w:cs="Arial"/>
          <w:shd w:val="clear" w:color="auto" w:fill="FFFF00"/>
          <w:lang w:val="fr-FR"/>
        </w:rPr>
      </w:pPr>
    </w:p>
    <w:p w:rsidR="00CE4610" w:rsidRPr="00DB4A43" w:rsidRDefault="00CE4610" w:rsidP="00DB4A43">
      <w:pPr>
        <w:spacing w:after="0" w:line="240" w:lineRule="auto"/>
        <w:ind w:left="1440" w:hanging="1440"/>
        <w:jc w:val="both"/>
        <w:rPr>
          <w:lang w:val="fr-FR"/>
        </w:rPr>
      </w:pPr>
      <w:r w:rsidRPr="00165892">
        <w:rPr>
          <w:lang w:val="fr-FR"/>
        </w:rPr>
        <w:t xml:space="preserve">13.AA </w:t>
      </w:r>
      <w:r w:rsidRPr="00165892">
        <w:rPr>
          <w:lang w:val="fr-FR"/>
        </w:rPr>
        <w:tab/>
      </w:r>
      <w:r w:rsidRPr="00DB4A43">
        <w:rPr>
          <w:lang w:val="fr-FR"/>
        </w:rPr>
        <w:t xml:space="preserve">Les signataires du </w:t>
      </w:r>
      <w:r w:rsidR="00DB4A43" w:rsidRPr="00DB4A43">
        <w:rPr>
          <w:lang w:val="fr-FR"/>
        </w:rPr>
        <w:t xml:space="preserve">Mémorandum d’Accord concernant les mesures de conservation en faveur des populations ouest-africaines de l’éléphant d’Afrique </w:t>
      </w:r>
      <w:r w:rsidR="00DB4A43">
        <w:rPr>
          <w:lang w:val="fr-FR"/>
        </w:rPr>
        <w:t>(</w:t>
      </w:r>
      <w:proofErr w:type="spellStart"/>
      <w:r w:rsidR="00DB4A43">
        <w:rPr>
          <w:lang w:val="fr-FR"/>
        </w:rPr>
        <w:t>MdE</w:t>
      </w:r>
      <w:proofErr w:type="spellEnd"/>
      <w:r w:rsidR="00DB4A43">
        <w:rPr>
          <w:lang w:val="fr-FR"/>
        </w:rPr>
        <w:t xml:space="preserve"> Éléphants d’Afrique de l’Ouest) </w:t>
      </w:r>
      <w:r w:rsidRPr="00DB4A43">
        <w:rPr>
          <w:lang w:val="fr-FR"/>
        </w:rPr>
        <w:t xml:space="preserve">sont encouragés à envisager de remplacer leur programme de travail par l'AEAP et à mettre en </w:t>
      </w:r>
      <w:proofErr w:type="spellStart"/>
      <w:r w:rsidRPr="00DB4A43">
        <w:rPr>
          <w:lang w:val="fr-FR"/>
        </w:rPr>
        <w:t>oeuvre</w:t>
      </w:r>
      <w:proofErr w:type="spellEnd"/>
      <w:r w:rsidRPr="00DB4A43">
        <w:rPr>
          <w:lang w:val="fr-FR"/>
        </w:rPr>
        <w:t xml:space="preserve"> le </w:t>
      </w:r>
      <w:proofErr w:type="spellStart"/>
      <w:r w:rsidRPr="00DB4A43">
        <w:rPr>
          <w:lang w:val="fr-FR"/>
        </w:rPr>
        <w:t>M</w:t>
      </w:r>
      <w:r w:rsidR="00DB4A43">
        <w:rPr>
          <w:lang w:val="fr-FR"/>
        </w:rPr>
        <w:t>dE</w:t>
      </w:r>
      <w:proofErr w:type="spellEnd"/>
      <w:r w:rsidRPr="00DB4A43">
        <w:rPr>
          <w:lang w:val="fr-FR"/>
        </w:rPr>
        <w:t xml:space="preserve"> à travers la structure du Fonds pour l’éléphant d’Afrique, sans convoquer davantage de réunions des signataires.</w:t>
      </w:r>
    </w:p>
    <w:p w:rsidR="00CE4610" w:rsidRPr="00DB4A43" w:rsidRDefault="00CE4610" w:rsidP="00DB4A43">
      <w:pPr>
        <w:spacing w:after="0" w:line="240" w:lineRule="auto"/>
        <w:jc w:val="both"/>
        <w:rPr>
          <w:lang w:val="fr-FR"/>
        </w:rPr>
      </w:pPr>
    </w:p>
    <w:p w:rsidR="00CE4610" w:rsidRPr="00165892" w:rsidRDefault="00CE4610" w:rsidP="00DB4A43">
      <w:pPr>
        <w:spacing w:after="0" w:line="240" w:lineRule="auto"/>
        <w:jc w:val="both"/>
        <w:rPr>
          <w:rFonts w:cs="Arial"/>
          <w:shd w:val="clear" w:color="auto" w:fill="FFFF00"/>
          <w:lang w:val="fr-FR"/>
        </w:rPr>
      </w:pPr>
    </w:p>
    <w:p w:rsidR="00CE4610" w:rsidRPr="00165892" w:rsidRDefault="00CE4610" w:rsidP="00DB4A43">
      <w:pPr>
        <w:spacing w:after="0" w:line="240" w:lineRule="auto"/>
        <w:ind w:left="1440" w:hanging="1440"/>
        <w:jc w:val="both"/>
        <w:rPr>
          <w:b/>
          <w:i/>
          <w:lang w:val="fr-FR"/>
        </w:rPr>
      </w:pPr>
      <w:r w:rsidRPr="00165892">
        <w:rPr>
          <w:b/>
          <w:i/>
          <w:lang w:val="fr-FR"/>
        </w:rPr>
        <w:t>À l’attention du Secrétariat</w:t>
      </w:r>
    </w:p>
    <w:p w:rsidR="00CE4610" w:rsidRPr="00165892" w:rsidRDefault="00CE4610" w:rsidP="00DB4A43">
      <w:pPr>
        <w:spacing w:after="0" w:line="240" w:lineRule="auto"/>
        <w:jc w:val="both"/>
        <w:rPr>
          <w:lang w:val="fr-FR"/>
        </w:rPr>
      </w:pPr>
    </w:p>
    <w:p w:rsidR="00CE4610" w:rsidRPr="00CE4610" w:rsidRDefault="00CE4610" w:rsidP="00DB4A43">
      <w:pPr>
        <w:spacing w:after="0" w:line="240" w:lineRule="auto"/>
        <w:ind w:left="1440" w:hanging="1440"/>
        <w:jc w:val="both"/>
        <w:rPr>
          <w:lang w:val="fr-FR"/>
        </w:rPr>
      </w:pPr>
      <w:r w:rsidRPr="00165892">
        <w:rPr>
          <w:lang w:val="fr-FR"/>
        </w:rPr>
        <w:t>13.BB</w:t>
      </w:r>
      <w:r w:rsidRPr="00165892">
        <w:rPr>
          <w:lang w:val="fr-FR"/>
        </w:rPr>
        <w:tab/>
        <w:t xml:space="preserve">Le Secrétariat encourage la communication entre les </w:t>
      </w:r>
      <w:r w:rsidR="00DB4A43">
        <w:rPr>
          <w:lang w:val="fr-FR"/>
        </w:rPr>
        <w:t>S</w:t>
      </w:r>
      <w:r w:rsidRPr="00165892">
        <w:rPr>
          <w:lang w:val="fr-FR"/>
        </w:rPr>
        <w:t xml:space="preserve">ignataires du </w:t>
      </w:r>
      <w:proofErr w:type="spellStart"/>
      <w:r w:rsidRPr="00165892">
        <w:rPr>
          <w:lang w:val="fr-FR"/>
        </w:rPr>
        <w:t>M</w:t>
      </w:r>
      <w:r w:rsidR="00DB4A43">
        <w:rPr>
          <w:lang w:val="fr-FR"/>
        </w:rPr>
        <w:t>dE</w:t>
      </w:r>
      <w:proofErr w:type="spellEnd"/>
      <w:r w:rsidRPr="00165892">
        <w:rPr>
          <w:lang w:val="fr-FR"/>
        </w:rPr>
        <w:t xml:space="preserve"> </w:t>
      </w:r>
      <w:r w:rsidR="00DB4A43">
        <w:rPr>
          <w:lang w:val="fr-FR"/>
        </w:rPr>
        <w:t>É</w:t>
      </w:r>
      <w:r w:rsidRPr="00165892">
        <w:rPr>
          <w:lang w:val="fr-FR"/>
        </w:rPr>
        <w:t>léphant</w:t>
      </w:r>
      <w:r w:rsidR="00DB4A43">
        <w:rPr>
          <w:lang w:val="fr-FR"/>
        </w:rPr>
        <w:t>s</w:t>
      </w:r>
      <w:r w:rsidRPr="00165892">
        <w:rPr>
          <w:lang w:val="fr-FR"/>
        </w:rPr>
        <w:t xml:space="preserve"> d’Afrique de l’Ouest, afin de leur permettre de discuter et de conclure conformément à la </w:t>
      </w:r>
      <w:r w:rsidR="00DB4A43">
        <w:rPr>
          <w:lang w:val="fr-FR"/>
        </w:rPr>
        <w:t>D</w:t>
      </w:r>
      <w:r w:rsidRPr="00165892">
        <w:rPr>
          <w:lang w:val="fr-FR"/>
        </w:rPr>
        <w:t>écision 13.AA</w:t>
      </w:r>
      <w:r w:rsidRPr="00DB4A43">
        <w:rPr>
          <w:vertAlign w:val="superscript"/>
          <w:lang w:val="fr-FR"/>
        </w:rPr>
        <w:footnoteReference w:id="10"/>
      </w:r>
      <w:r w:rsidRPr="00DB4A43">
        <w:rPr>
          <w:vertAlign w:val="superscript"/>
          <w:lang w:val="fr-FR"/>
        </w:rPr>
        <w:t>.</w:t>
      </w:r>
      <w:r w:rsidR="00DB4A43">
        <w:rPr>
          <w:lang w:val="fr-FR"/>
        </w:rPr>
        <w:t>.</w:t>
      </w:r>
    </w:p>
    <w:p w:rsidR="00CE4610" w:rsidRDefault="00CE4610" w:rsidP="00DB4A43">
      <w:pPr>
        <w:pStyle w:val="FourthnumberingA"/>
        <w:numPr>
          <w:ilvl w:val="0"/>
          <w:numId w:val="0"/>
        </w:numPr>
        <w:contextualSpacing w:val="0"/>
      </w:pPr>
    </w:p>
    <w:sectPr w:rsidR="00CE4610" w:rsidSect="00D71837">
      <w:headerReference w:type="first" r:id="rId13"/>
      <w:footerReference w:type="first" r:id="rId14"/>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2A58" w:rsidRDefault="00EC2A58" w:rsidP="00EC2A58">
      <w:pPr>
        <w:spacing w:after="0" w:line="240" w:lineRule="auto"/>
      </w:pPr>
      <w:r>
        <w:separator/>
      </w:r>
    </w:p>
  </w:endnote>
  <w:endnote w:type="continuationSeparator" w:id="0">
    <w:p w:rsidR="00EC2A58" w:rsidRDefault="00EC2A58"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637487"/>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759031"/>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p w:rsidR="00EC2A58" w:rsidRPr="00EC2A58" w:rsidRDefault="00EC2A58">
    <w:pPr>
      <w:pStyle w:val="Foo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449699009"/>
      <w:docPartObj>
        <w:docPartGallery w:val="Page Numbers (Bottom of Page)"/>
        <w:docPartUnique/>
      </w:docPartObj>
    </w:sdtPr>
    <w:sdtEndPr>
      <w:rPr>
        <w:noProof/>
      </w:rPr>
    </w:sdtEndPr>
    <w:sdtContent>
      <w:p w:rsidR="00DB4A43" w:rsidRPr="00DB4A43" w:rsidRDefault="00DB4A43" w:rsidP="00DB4A43">
        <w:pPr>
          <w:pStyle w:val="Footer"/>
          <w:jc w:val="center"/>
          <w:rPr>
            <w:sz w:val="18"/>
            <w:szCs w:val="18"/>
          </w:rPr>
        </w:pPr>
        <w:r w:rsidRPr="00DB4A43">
          <w:rPr>
            <w:sz w:val="18"/>
            <w:szCs w:val="18"/>
          </w:rPr>
          <w:fldChar w:fldCharType="begin"/>
        </w:r>
        <w:r w:rsidRPr="00DB4A43">
          <w:rPr>
            <w:sz w:val="18"/>
            <w:szCs w:val="18"/>
          </w:rPr>
          <w:instrText xml:space="preserve"> PAGE   \* MERGEFORMAT </w:instrText>
        </w:r>
        <w:r w:rsidRPr="00DB4A43">
          <w:rPr>
            <w:sz w:val="18"/>
            <w:szCs w:val="18"/>
          </w:rPr>
          <w:fldChar w:fldCharType="separate"/>
        </w:r>
        <w:r w:rsidRPr="00DB4A43">
          <w:rPr>
            <w:noProof/>
            <w:sz w:val="18"/>
            <w:szCs w:val="18"/>
          </w:rPr>
          <w:t>2</w:t>
        </w:r>
        <w:r w:rsidRPr="00DB4A43">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2A58" w:rsidRDefault="00EC2A58" w:rsidP="00EC2A58">
      <w:pPr>
        <w:spacing w:after="0" w:line="240" w:lineRule="auto"/>
      </w:pPr>
      <w:r>
        <w:separator/>
      </w:r>
    </w:p>
  </w:footnote>
  <w:footnote w:type="continuationSeparator" w:id="0">
    <w:p w:rsidR="00EC2A58" w:rsidRDefault="00EC2A58" w:rsidP="00EC2A58">
      <w:pPr>
        <w:spacing w:after="0" w:line="240" w:lineRule="auto"/>
      </w:pPr>
      <w:r>
        <w:continuationSeparator/>
      </w:r>
    </w:p>
  </w:footnote>
  <w:footnote w:id="1">
    <w:p w:rsidR="00CE4610" w:rsidRPr="00A551B3" w:rsidRDefault="00A551B3" w:rsidP="00A551B3">
      <w:pPr>
        <w:pStyle w:val="FootnoteText"/>
        <w:jc w:val="both"/>
        <w:rPr>
          <w:sz w:val="16"/>
          <w:szCs w:val="16"/>
        </w:rPr>
      </w:pPr>
      <w:r w:rsidRPr="00A551B3">
        <w:rPr>
          <w:sz w:val="16"/>
          <w:szCs w:val="16"/>
        </w:rPr>
        <w:footnoteRef/>
      </w:r>
      <w:r w:rsidR="00CE4610" w:rsidRPr="00A551B3">
        <w:rPr>
          <w:sz w:val="16"/>
          <w:szCs w:val="16"/>
        </w:rPr>
        <w:t>Angola, Bénin, Botswana, Burkina Faso, Cameroun, République centrafricaine, Tchad, République du Congo, République Démocratique du Congo, Côte d’Ivoire, Guinée équatoriale, Érythrée, Eswatini, Éthiopie, Gabon, Ghana, Guinée, Guinée-Bissau, Kenya, Libéria, Malawi, Mali, Mozambique, Namibie, Niger, Nigéria, Rwanda, Sénégal, Sierra Leone, Somalie, Afrique du Sud, Soudan, République-Unie de Tanzanie, Togo, Ouganda, Zambie, Zimbabwe</w:t>
      </w:r>
    </w:p>
  </w:footnote>
  <w:footnote w:id="2">
    <w:p w:rsidR="00CE4610" w:rsidRPr="00FD721A" w:rsidRDefault="00FD721A" w:rsidP="00CE4610">
      <w:pPr>
        <w:pStyle w:val="FootnoteText"/>
        <w:rPr>
          <w:rFonts w:eastAsiaTheme="minorHAnsi" w:cstheme="minorBidi"/>
          <w:sz w:val="16"/>
          <w:szCs w:val="16"/>
          <w:lang w:eastAsia="en-US"/>
        </w:rPr>
      </w:pPr>
      <w:r w:rsidRPr="00FD721A">
        <w:rPr>
          <w:rFonts w:eastAsiaTheme="minorHAnsi" w:cstheme="minorBidi"/>
          <w:sz w:val="16"/>
          <w:szCs w:val="16"/>
          <w:lang w:eastAsia="en-US"/>
        </w:rPr>
        <w:footnoteRef/>
      </w:r>
      <w:r w:rsidR="00CE4610" w:rsidRPr="00FD721A">
        <w:rPr>
          <w:rFonts w:eastAsiaTheme="minorHAnsi" w:cstheme="minorBidi"/>
          <w:sz w:val="16"/>
          <w:szCs w:val="16"/>
          <w:lang w:eastAsia="en-US"/>
        </w:rPr>
        <w:t xml:space="preserve">Article de la CMS sur le Prix des gardes forestiers africains 2019. Disponible à l’adresse suivante : </w:t>
      </w:r>
      <w:hyperlink r:id="rId1" w:history="1">
        <w:r w:rsidR="00CE4610" w:rsidRPr="00FD721A">
          <w:rPr>
            <w:rFonts w:eastAsiaTheme="minorHAnsi" w:cstheme="minorBidi"/>
            <w:sz w:val="16"/>
            <w:szCs w:val="16"/>
            <w:lang w:eastAsia="en-US"/>
          </w:rPr>
          <w:t>https://www.cms.int/en/news/call-nominations-african-ranger-award-2019-and-ranger-support-plan</w:t>
        </w:r>
      </w:hyperlink>
      <w:r w:rsidR="00CE4610" w:rsidRPr="00FD721A">
        <w:rPr>
          <w:rFonts w:eastAsiaTheme="minorHAnsi" w:cstheme="minorBidi"/>
          <w:sz w:val="16"/>
          <w:szCs w:val="16"/>
          <w:lang w:eastAsia="en-US"/>
        </w:rPr>
        <w:t xml:space="preserve"> </w:t>
      </w:r>
    </w:p>
  </w:footnote>
  <w:footnote w:id="3">
    <w:p w:rsidR="00CE4610" w:rsidRPr="00FD721A" w:rsidRDefault="00CE4610" w:rsidP="00CE4610">
      <w:pPr>
        <w:pStyle w:val="FootnoteText"/>
        <w:rPr>
          <w:rFonts w:eastAsiaTheme="minorHAnsi" w:cstheme="minorBidi"/>
          <w:sz w:val="16"/>
          <w:szCs w:val="16"/>
          <w:lang w:eastAsia="en-US"/>
        </w:rPr>
      </w:pPr>
      <w:r w:rsidRPr="00FD721A">
        <w:rPr>
          <w:rFonts w:eastAsiaTheme="minorHAnsi" w:cstheme="minorBidi"/>
          <w:sz w:val="16"/>
          <w:szCs w:val="16"/>
          <w:lang w:eastAsia="en-US"/>
        </w:rPr>
        <w:footnoteRef/>
      </w:r>
      <w:r w:rsidRPr="00FD721A">
        <w:rPr>
          <w:rFonts w:eastAsiaTheme="minorHAnsi" w:cstheme="minorBidi"/>
          <w:sz w:val="16"/>
          <w:szCs w:val="16"/>
          <w:lang w:eastAsia="en-US"/>
        </w:rPr>
        <w:t>Bénin, Burkina Faso, Côte d’Ivoire, Ghana, Guinée, Guinée-Bissau, Libéria, Mali, Niger, Nigéria, Sénégal, Sierra Leone et Togo</w:t>
      </w:r>
    </w:p>
  </w:footnote>
  <w:footnote w:id="4">
    <w:p w:rsidR="00CE4610" w:rsidRPr="00FD721A" w:rsidRDefault="00CE4610" w:rsidP="00CE4610">
      <w:pPr>
        <w:pStyle w:val="FootnoteText"/>
        <w:rPr>
          <w:rFonts w:eastAsiaTheme="minorHAnsi" w:cstheme="minorBidi"/>
          <w:sz w:val="16"/>
          <w:szCs w:val="16"/>
          <w:lang w:eastAsia="en-US"/>
        </w:rPr>
      </w:pPr>
      <w:r w:rsidRPr="00FD721A">
        <w:rPr>
          <w:rFonts w:eastAsiaTheme="minorHAnsi" w:cstheme="minorBidi"/>
          <w:sz w:val="16"/>
          <w:szCs w:val="16"/>
          <w:lang w:eastAsia="en-US"/>
        </w:rPr>
        <w:footnoteRef/>
      </w:r>
      <w:r w:rsidRPr="00FD721A">
        <w:rPr>
          <w:rFonts w:eastAsiaTheme="minorHAnsi" w:cstheme="minorBidi"/>
          <w:sz w:val="16"/>
          <w:szCs w:val="16"/>
          <w:lang w:eastAsia="en-US"/>
        </w:rPr>
        <w:t xml:space="preserve">Voir </w:t>
      </w:r>
      <w:hyperlink r:id="rId2" w:history="1">
        <w:r w:rsidRPr="00FD721A">
          <w:rPr>
            <w:rFonts w:eastAsiaTheme="minorHAnsi" w:cstheme="minorBidi"/>
            <w:sz w:val="16"/>
            <w:szCs w:val="16"/>
            <w:lang w:eastAsia="en-US"/>
          </w:rPr>
          <w:t>https://cmsdata.iucn.org/downloads/strategy_version_march_2005_en.pdf</w:t>
        </w:r>
      </w:hyperlink>
      <w:r w:rsidRPr="00FD721A">
        <w:rPr>
          <w:rFonts w:eastAsiaTheme="minorHAnsi" w:cstheme="minorBidi"/>
          <w:sz w:val="16"/>
          <w:szCs w:val="16"/>
          <w:lang w:eastAsia="en-US"/>
        </w:rPr>
        <w:t xml:space="preserve"> </w:t>
      </w:r>
    </w:p>
  </w:footnote>
  <w:footnote w:id="5">
    <w:p w:rsidR="00CE4610" w:rsidRPr="00FD721A" w:rsidRDefault="00CE4610" w:rsidP="00CE4610">
      <w:pPr>
        <w:pStyle w:val="FootnoteText"/>
        <w:rPr>
          <w:rFonts w:eastAsiaTheme="minorHAnsi" w:cstheme="minorBidi"/>
          <w:sz w:val="16"/>
          <w:szCs w:val="16"/>
          <w:lang w:eastAsia="en-US"/>
        </w:rPr>
      </w:pPr>
      <w:r w:rsidRPr="00FD721A">
        <w:rPr>
          <w:rFonts w:eastAsiaTheme="minorHAnsi" w:cstheme="minorBidi"/>
          <w:sz w:val="16"/>
          <w:szCs w:val="16"/>
          <w:lang w:eastAsia="en-US"/>
        </w:rPr>
        <w:footnoteRef/>
      </w:r>
      <w:r w:rsidRPr="00FD721A">
        <w:rPr>
          <w:rFonts w:eastAsiaTheme="minorHAnsi" w:cstheme="minorBidi"/>
          <w:sz w:val="16"/>
          <w:szCs w:val="16"/>
          <w:lang w:eastAsia="en-US"/>
        </w:rPr>
        <w:t xml:space="preserve">Voir UNEP / CMS / WAE2 / Annexe du rapport </w:t>
      </w:r>
    </w:p>
  </w:footnote>
  <w:footnote w:id="6">
    <w:p w:rsidR="00CE4610" w:rsidRPr="00165892" w:rsidRDefault="00CE4610" w:rsidP="00CE4610">
      <w:pPr>
        <w:pStyle w:val="FootnoteText"/>
        <w:rPr>
          <w:rFonts w:eastAsiaTheme="minorHAnsi" w:cstheme="minorBidi"/>
          <w:sz w:val="16"/>
          <w:szCs w:val="16"/>
          <w:lang w:eastAsia="en-US"/>
        </w:rPr>
      </w:pPr>
      <w:r w:rsidRPr="00165892">
        <w:rPr>
          <w:rFonts w:eastAsiaTheme="minorHAnsi" w:cstheme="minorBidi"/>
          <w:sz w:val="16"/>
          <w:szCs w:val="16"/>
          <w:lang w:eastAsia="en-US"/>
        </w:rPr>
        <w:footnoteRef/>
      </w:r>
      <w:r w:rsidRPr="00165892">
        <w:rPr>
          <w:rFonts w:eastAsiaTheme="minorHAnsi" w:cstheme="minorBidi"/>
          <w:sz w:val="16"/>
          <w:szCs w:val="16"/>
          <w:lang w:eastAsia="en-US"/>
        </w:rPr>
        <w:t xml:space="preserve"> Voir http://www.africanelephantfund.org/page/i/summary-of-funded-projects</w:t>
      </w:r>
    </w:p>
  </w:footnote>
  <w:footnote w:id="7">
    <w:p w:rsidR="00CE4610" w:rsidRPr="00165892" w:rsidRDefault="00CE4610" w:rsidP="00CE4610">
      <w:pPr>
        <w:pStyle w:val="FootnoteText"/>
        <w:rPr>
          <w:rFonts w:eastAsiaTheme="minorHAnsi" w:cstheme="minorBidi"/>
          <w:sz w:val="16"/>
          <w:szCs w:val="16"/>
          <w:lang w:eastAsia="en-US"/>
        </w:rPr>
      </w:pPr>
      <w:r w:rsidRPr="00165892">
        <w:rPr>
          <w:rFonts w:eastAsiaTheme="minorHAnsi" w:cstheme="minorBidi"/>
          <w:sz w:val="16"/>
          <w:szCs w:val="16"/>
          <w:lang w:eastAsia="en-US"/>
        </w:rPr>
        <w:footnoteRef/>
      </w:r>
      <w:r w:rsidRPr="00165892">
        <w:rPr>
          <w:rFonts w:eastAsiaTheme="minorHAnsi" w:cstheme="minorBidi"/>
          <w:sz w:val="16"/>
          <w:szCs w:val="16"/>
          <w:lang w:eastAsia="en-US"/>
        </w:rPr>
        <w:t xml:space="preserve"> C.R. Thouless, H.T. Dublin, J.J. Blanc, D.P. Skinner, T.E. Daniel, R.D. Taylor, F. </w:t>
      </w:r>
      <w:proofErr w:type="spellStart"/>
      <w:r w:rsidRPr="00165892">
        <w:rPr>
          <w:rFonts w:eastAsiaTheme="minorHAnsi" w:cstheme="minorBidi"/>
          <w:sz w:val="16"/>
          <w:szCs w:val="16"/>
          <w:lang w:eastAsia="en-US"/>
        </w:rPr>
        <w:t>Maisels</w:t>
      </w:r>
      <w:proofErr w:type="spellEnd"/>
      <w:r w:rsidRPr="00165892">
        <w:rPr>
          <w:rFonts w:eastAsiaTheme="minorHAnsi" w:cstheme="minorBidi"/>
          <w:sz w:val="16"/>
          <w:szCs w:val="16"/>
          <w:lang w:eastAsia="en-US"/>
        </w:rPr>
        <w:t xml:space="preserve">, H. L. Frederick and P. </w:t>
      </w:r>
      <w:proofErr w:type="spellStart"/>
      <w:r w:rsidRPr="00165892">
        <w:rPr>
          <w:rFonts w:eastAsiaTheme="minorHAnsi" w:cstheme="minorBidi"/>
          <w:sz w:val="16"/>
          <w:szCs w:val="16"/>
          <w:lang w:eastAsia="en-US"/>
        </w:rPr>
        <w:t>Bouché</w:t>
      </w:r>
      <w:proofErr w:type="spellEnd"/>
      <w:r w:rsidRPr="00165892">
        <w:rPr>
          <w:rFonts w:eastAsiaTheme="minorHAnsi" w:cstheme="minorBidi"/>
          <w:sz w:val="16"/>
          <w:szCs w:val="16"/>
          <w:lang w:eastAsia="en-US"/>
        </w:rPr>
        <w:t xml:space="preserve"> (2016). African Elephant Status Report 2016: an update from the African Elephant Database. Occasional Paper Series of the IUCN Species Survival Commission, No. 60 IUCN / SSC Africa Elephant Specialist Group. IUCN, Gland, </w:t>
      </w:r>
      <w:proofErr w:type="spellStart"/>
      <w:r w:rsidRPr="00165892">
        <w:rPr>
          <w:rFonts w:eastAsiaTheme="minorHAnsi" w:cstheme="minorBidi"/>
          <w:sz w:val="16"/>
          <w:szCs w:val="16"/>
          <w:lang w:eastAsia="en-US"/>
        </w:rPr>
        <w:t>Switzerland</w:t>
      </w:r>
      <w:proofErr w:type="spellEnd"/>
      <w:r w:rsidRPr="00165892">
        <w:rPr>
          <w:rFonts w:eastAsiaTheme="minorHAnsi" w:cstheme="minorBidi"/>
          <w:sz w:val="16"/>
          <w:szCs w:val="16"/>
          <w:lang w:eastAsia="en-US"/>
        </w:rPr>
        <w:t>. vi + 309pp</w:t>
      </w:r>
    </w:p>
  </w:footnote>
  <w:footnote w:id="8">
    <w:p w:rsidR="00CE4610" w:rsidRPr="00165892" w:rsidRDefault="00CE4610" w:rsidP="00CE4610">
      <w:pPr>
        <w:pStyle w:val="FootnoteText"/>
        <w:rPr>
          <w:rFonts w:eastAsiaTheme="minorHAnsi" w:cstheme="minorBidi"/>
          <w:sz w:val="16"/>
          <w:szCs w:val="16"/>
          <w:lang w:eastAsia="en-US"/>
        </w:rPr>
      </w:pPr>
      <w:r w:rsidRPr="00165892">
        <w:rPr>
          <w:rFonts w:eastAsiaTheme="minorHAnsi" w:cstheme="minorBidi"/>
          <w:sz w:val="16"/>
          <w:szCs w:val="16"/>
          <w:lang w:eastAsia="en-US"/>
        </w:rPr>
        <w:footnoteRef/>
      </w:r>
      <w:r w:rsidRPr="00165892">
        <w:rPr>
          <w:rFonts w:eastAsiaTheme="minorHAnsi" w:cstheme="minorBidi"/>
          <w:sz w:val="16"/>
          <w:szCs w:val="16"/>
          <w:lang w:eastAsia="en-US"/>
        </w:rPr>
        <w:t>UNEP/CMS/StC42/Doc.6.1</w:t>
      </w:r>
    </w:p>
  </w:footnote>
  <w:footnote w:id="9">
    <w:p w:rsidR="00CE4610" w:rsidRPr="00165892" w:rsidRDefault="00CE4610" w:rsidP="00CE4610">
      <w:pPr>
        <w:pStyle w:val="FootnoteText"/>
        <w:rPr>
          <w:rFonts w:eastAsiaTheme="minorHAnsi" w:cstheme="minorBidi"/>
          <w:sz w:val="16"/>
          <w:szCs w:val="16"/>
          <w:lang w:eastAsia="en-US"/>
        </w:rPr>
      </w:pPr>
      <w:r w:rsidRPr="00165892">
        <w:rPr>
          <w:rFonts w:eastAsiaTheme="minorHAnsi" w:cstheme="minorBidi"/>
          <w:sz w:val="16"/>
          <w:szCs w:val="16"/>
          <w:lang w:eastAsia="en-US"/>
        </w:rPr>
        <w:footnoteRef/>
      </w:r>
      <w:r w:rsidRPr="00165892">
        <w:rPr>
          <w:rFonts w:eastAsiaTheme="minorHAnsi" w:cstheme="minorBidi"/>
          <w:sz w:val="16"/>
          <w:szCs w:val="16"/>
          <w:lang w:eastAsia="en-US"/>
        </w:rPr>
        <w:t xml:space="preserve"> La 42eréunion du Comité permanent a approuvé le programme de travail commun. Voir le compte rendu de la COP11 de la CMS : première partie, annexe V : Rapport de la 42e réunion du Comité permanent, paragraphe 23</w:t>
      </w:r>
    </w:p>
  </w:footnote>
  <w:footnote w:id="10">
    <w:p w:rsidR="00CE4610" w:rsidRPr="00165892" w:rsidRDefault="00CE4610" w:rsidP="00CE4610">
      <w:pPr>
        <w:pStyle w:val="FootnoteText"/>
        <w:rPr>
          <w:sz w:val="16"/>
          <w:szCs w:val="16"/>
        </w:rPr>
      </w:pPr>
      <w:r w:rsidRPr="00165892">
        <w:rPr>
          <w:rStyle w:val="FootnoteReference"/>
          <w:sz w:val="16"/>
          <w:szCs w:val="16"/>
        </w:rPr>
        <w:footnoteRef/>
      </w:r>
      <w:r w:rsidRPr="00165892">
        <w:rPr>
          <w:sz w:val="16"/>
          <w:szCs w:val="16"/>
        </w:rPr>
        <w:t xml:space="preserve"> Le Secrétariat de la CMS suggère qu'une consultation entre les signataires du </w:t>
      </w:r>
      <w:proofErr w:type="spellStart"/>
      <w:r w:rsidRPr="00165892">
        <w:rPr>
          <w:sz w:val="16"/>
          <w:szCs w:val="16"/>
        </w:rPr>
        <w:t>MdE</w:t>
      </w:r>
      <w:proofErr w:type="spellEnd"/>
      <w:r w:rsidRPr="00165892">
        <w:rPr>
          <w:sz w:val="16"/>
          <w:szCs w:val="16"/>
        </w:rPr>
        <w:t xml:space="preserve"> sur l'éléphant d'Afrique de l'Ouest soit organisée.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CE4610"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fr-FR"/>
      </w:rPr>
    </w:pPr>
    <w:r w:rsidRPr="00EC2A58">
      <w:rPr>
        <w:rFonts w:eastAsia="Arial" w:cs="Arial"/>
        <w:i/>
        <w:sz w:val="18"/>
        <w:szCs w:val="18"/>
        <w:lang w:val="fr-FR"/>
      </w:rPr>
      <w:t>UNEP/CMS/COP13/Doc.</w:t>
    </w:r>
    <w:r w:rsidR="00CE4610">
      <w:rPr>
        <w:rFonts w:eastAsia="Arial" w:cs="Arial"/>
        <w:i/>
        <w:sz w:val="18"/>
        <w:szCs w:val="18"/>
        <w:lang w:val="fr-FR"/>
      </w:rPr>
      <w:t>26.3.3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51B3" w:rsidRPr="00CE4610" w:rsidRDefault="00A551B3" w:rsidP="00A551B3">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eastAsia="Arial" w:cs="Arial"/>
        <w:i/>
        <w:sz w:val="18"/>
        <w:szCs w:val="18"/>
        <w:lang w:val="fr-FR"/>
      </w:rPr>
    </w:pPr>
    <w:r w:rsidRPr="00EC2A58">
      <w:rPr>
        <w:rFonts w:eastAsia="Arial" w:cs="Arial"/>
        <w:i/>
        <w:sz w:val="18"/>
        <w:szCs w:val="18"/>
        <w:lang w:val="fr-FR"/>
      </w:rPr>
      <w:t>UNEP/CMS/COP13/Doc.</w:t>
    </w:r>
    <w:r>
      <w:rPr>
        <w:rFonts w:eastAsia="Arial" w:cs="Arial"/>
        <w:i/>
        <w:sz w:val="18"/>
        <w:szCs w:val="18"/>
        <w:lang w:val="fr-FR"/>
      </w:rPr>
      <w:t>26.3.3</w:t>
    </w:r>
  </w:p>
  <w:p w:rsidR="00EC2A58" w:rsidRPr="00A551B3" w:rsidRDefault="00EC2A58" w:rsidP="00A551B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sidRPr="00EC2A58">
      <w:rPr>
        <w:rFonts w:eastAsia="Times New Roman" w:cs="Times New Roman"/>
        <w:noProof/>
        <w:sz w:val="18"/>
        <w:szCs w:val="20"/>
      </w:rPr>
      <w:drawing>
        <wp:anchor distT="0" distB="0" distL="114300" distR="114300" simplePos="0" relativeHeight="251659264" behindDoc="0" locked="0" layoutInCell="1" allowOverlap="1" wp14:anchorId="5383A373" wp14:editId="7C2263C4">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lang w:val="en-GB"/>
      </w:rPr>
      <w:drawing>
        <wp:anchor distT="0" distB="0" distL="114300" distR="114300" simplePos="0" relativeHeight="251661312" behindDoc="0" locked="0" layoutInCell="1" allowOverlap="1" wp14:anchorId="4E5A531C" wp14:editId="7A332B37">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sidRPr="00EC2A58">
      <w:rPr>
        <w:rFonts w:eastAsia="Times New Roman" w:cs="Times New Roman"/>
        <w:noProof/>
        <w:sz w:val="18"/>
        <w:szCs w:val="20"/>
      </w:rPr>
      <w:drawing>
        <wp:anchor distT="0" distB="0" distL="114300" distR="114300" simplePos="0" relativeHeight="251660288" behindDoc="0" locked="0" layoutInCell="1" allowOverlap="1" wp14:anchorId="180DD937" wp14:editId="6652CCC0">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3"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p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5892" w:rsidRPr="00165892" w:rsidRDefault="00165892" w:rsidP="00165892">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en-GB"/>
      </w:rPr>
    </w:pPr>
    <w:r w:rsidRPr="00165892">
      <w:rPr>
        <w:rFonts w:eastAsia="Arial" w:cs="Arial"/>
        <w:i/>
        <w:sz w:val="18"/>
        <w:szCs w:val="18"/>
        <w:lang w:val="en-GB"/>
      </w:rPr>
      <w:t>UNEP/CMS/COP13/Doc.26.3.3</w:t>
    </w:r>
    <w:r w:rsidRPr="00165892">
      <w:rPr>
        <w:rFonts w:eastAsia="Arial" w:cs="Arial"/>
        <w:i/>
        <w:sz w:val="18"/>
        <w:szCs w:val="18"/>
        <w:lang w:val="en-GB"/>
      </w:rPr>
      <w:t>/An</w:t>
    </w:r>
    <w:r>
      <w:rPr>
        <w:rFonts w:eastAsia="Arial" w:cs="Arial"/>
        <w:i/>
        <w:sz w:val="18"/>
        <w:szCs w:val="18"/>
        <w:lang w:val="en-GB"/>
      </w:rPr>
      <w:t>nexe</w:t>
    </w:r>
  </w:p>
  <w:p w:rsidR="00165892" w:rsidRDefault="001658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13"/>
    <w:lvl w:ilvl="0">
      <w:start w:val="1"/>
      <w:numFmt w:val="lowerLetter"/>
      <w:lvlText w:val="%1)"/>
      <w:lvlJc w:val="left"/>
      <w:pPr>
        <w:tabs>
          <w:tab w:val="num" w:pos="0"/>
        </w:tabs>
        <w:ind w:left="720" w:hanging="360"/>
      </w:pPr>
      <w:rPr>
        <w:rFonts w:cs="Times New Roman"/>
      </w:rPr>
    </w:lvl>
  </w:abstractNum>
  <w:abstractNum w:abstractNumId="2" w15:restartNumberingAfterBreak="0">
    <w:nsid w:val="00000003"/>
    <w:multiLevelType w:val="singleLevel"/>
    <w:tmpl w:val="00000003"/>
    <w:name w:val="WW8Num15"/>
    <w:lvl w:ilvl="0">
      <w:start w:val="1"/>
      <w:numFmt w:val="decimal"/>
      <w:lvlText w:val="%1."/>
      <w:lvlJc w:val="left"/>
      <w:pPr>
        <w:tabs>
          <w:tab w:val="num" w:pos="0"/>
        </w:tabs>
        <w:ind w:left="360" w:hanging="360"/>
      </w:pPr>
      <w:rPr>
        <w:rFonts w:cs="Times New Roman"/>
        <w:i w:val="0"/>
        <w:sz w:val="22"/>
        <w:shd w:val="clear" w:color="auto" w:fill="FFFF00"/>
      </w:rPr>
    </w:lvl>
  </w:abstractNum>
  <w:abstractNum w:abstractNumId="3" w15:restartNumberingAfterBreak="0">
    <w:nsid w:val="22A435A6"/>
    <w:multiLevelType w:val="hybridMultilevel"/>
    <w:tmpl w:val="210ADCA4"/>
    <w:lvl w:ilvl="0" w:tplc="25406D76">
      <w:start w:val="1"/>
      <w:numFmt w:val="lowerLetter"/>
      <w:pStyle w:val="Secondnumberinga"/>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2CBD1754"/>
    <w:multiLevelType w:val="hybridMultilevel"/>
    <w:tmpl w:val="29EC8866"/>
    <w:lvl w:ilvl="0" w:tplc="5C302D7C">
      <w:start w:val="1"/>
      <w:numFmt w:val="upperLetter"/>
      <w:pStyle w:val="FourthnumberingA"/>
      <w:lvlText w:val="%1."/>
      <w:lvlJc w:val="righ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5" w15:restartNumberingAfterBreak="0">
    <w:nsid w:val="2DED2A6A"/>
    <w:multiLevelType w:val="hybridMultilevel"/>
    <w:tmpl w:val="09CC4E18"/>
    <w:lvl w:ilvl="0" w:tplc="6DBAEE78">
      <w:start w:val="1"/>
      <w:numFmt w:val="decimal"/>
      <w:pStyle w:val="Firstnumbering"/>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50D82C95"/>
    <w:multiLevelType w:val="hybridMultilevel"/>
    <w:tmpl w:val="1BC4A8C6"/>
    <w:lvl w:ilvl="0" w:tplc="6EA659D4">
      <w:start w:val="1"/>
      <w:numFmt w:val="upperLetter"/>
      <w:lvlText w:val="%1."/>
      <w:lvlJc w:val="right"/>
      <w:pPr>
        <w:ind w:left="2727" w:hanging="360"/>
      </w:pPr>
      <w:rPr>
        <w:rFonts w:hint="default"/>
      </w:rPr>
    </w:lvl>
    <w:lvl w:ilvl="1" w:tplc="04090019" w:tentative="1">
      <w:start w:val="1"/>
      <w:numFmt w:val="lowerLetter"/>
      <w:lvlText w:val="%2."/>
      <w:lvlJc w:val="left"/>
      <w:pPr>
        <w:ind w:left="3447" w:hanging="360"/>
      </w:pPr>
    </w:lvl>
    <w:lvl w:ilvl="2" w:tplc="0409001B" w:tentative="1">
      <w:start w:val="1"/>
      <w:numFmt w:val="lowerRoman"/>
      <w:lvlText w:val="%3."/>
      <w:lvlJc w:val="right"/>
      <w:pPr>
        <w:ind w:left="4167" w:hanging="180"/>
      </w:pPr>
    </w:lvl>
    <w:lvl w:ilvl="3" w:tplc="0409000F" w:tentative="1">
      <w:start w:val="1"/>
      <w:numFmt w:val="decimal"/>
      <w:lvlText w:val="%4."/>
      <w:lvlJc w:val="left"/>
      <w:pPr>
        <w:ind w:left="4887" w:hanging="360"/>
      </w:pPr>
    </w:lvl>
    <w:lvl w:ilvl="4" w:tplc="04090019" w:tentative="1">
      <w:start w:val="1"/>
      <w:numFmt w:val="lowerLetter"/>
      <w:lvlText w:val="%5."/>
      <w:lvlJc w:val="left"/>
      <w:pPr>
        <w:ind w:left="5607" w:hanging="360"/>
      </w:pPr>
    </w:lvl>
    <w:lvl w:ilvl="5" w:tplc="0409001B" w:tentative="1">
      <w:start w:val="1"/>
      <w:numFmt w:val="lowerRoman"/>
      <w:lvlText w:val="%6."/>
      <w:lvlJc w:val="right"/>
      <w:pPr>
        <w:ind w:left="6327" w:hanging="180"/>
      </w:pPr>
    </w:lvl>
    <w:lvl w:ilvl="6" w:tplc="0409000F" w:tentative="1">
      <w:start w:val="1"/>
      <w:numFmt w:val="decimal"/>
      <w:lvlText w:val="%7."/>
      <w:lvlJc w:val="left"/>
      <w:pPr>
        <w:ind w:left="7047" w:hanging="360"/>
      </w:pPr>
    </w:lvl>
    <w:lvl w:ilvl="7" w:tplc="04090019" w:tentative="1">
      <w:start w:val="1"/>
      <w:numFmt w:val="lowerLetter"/>
      <w:lvlText w:val="%8."/>
      <w:lvlJc w:val="left"/>
      <w:pPr>
        <w:ind w:left="7767" w:hanging="360"/>
      </w:pPr>
    </w:lvl>
    <w:lvl w:ilvl="8" w:tplc="0409001B" w:tentative="1">
      <w:start w:val="1"/>
      <w:numFmt w:val="lowerRoman"/>
      <w:lvlText w:val="%9."/>
      <w:lvlJc w:val="right"/>
      <w:pPr>
        <w:ind w:left="8487" w:hanging="180"/>
      </w:pPr>
    </w:lvl>
  </w:abstractNum>
  <w:abstractNum w:abstractNumId="7" w15:restartNumberingAfterBreak="0">
    <w:nsid w:val="5607070F"/>
    <w:multiLevelType w:val="hybridMultilevel"/>
    <w:tmpl w:val="6C08CB9A"/>
    <w:lvl w:ilvl="0" w:tplc="5AB89676">
      <w:start w:val="1"/>
      <w:numFmt w:val="lowerLetter"/>
      <w:pStyle w:val="Secondnumbering"/>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15:restartNumberingAfterBreak="0">
    <w:nsid w:val="723C464C"/>
    <w:multiLevelType w:val="hybridMultilevel"/>
    <w:tmpl w:val="C51E91E6"/>
    <w:lvl w:ilvl="0" w:tplc="B3FC783C">
      <w:start w:val="1"/>
      <w:numFmt w:val="lowerRoman"/>
      <w:lvlText w:val="%1)."/>
      <w:lvlJc w:val="righ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9" w15:restartNumberingAfterBreak="0">
    <w:nsid w:val="73072241"/>
    <w:multiLevelType w:val="hybridMultilevel"/>
    <w:tmpl w:val="C3820172"/>
    <w:lvl w:ilvl="0" w:tplc="F2321902">
      <w:start w:val="1"/>
      <w:numFmt w:val="lowerRoman"/>
      <w:pStyle w:val="Thirdnumberingi"/>
      <w:lvlText w:val="%1)."/>
      <w:lvlJc w:val="righ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8"/>
  </w:num>
  <w:num w:numId="4">
    <w:abstractNumId w:val="6"/>
  </w:num>
  <w:num w:numId="5">
    <w:abstractNumId w:val="3"/>
  </w:num>
  <w:num w:numId="6">
    <w:abstractNumId w:val="9"/>
  </w:num>
  <w:num w:numId="7">
    <w:abstractNumId w:val="4"/>
  </w:num>
  <w:num w:numId="8">
    <w:abstractNumId w:val="0"/>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B03CC"/>
    <w:rsid w:val="000F2EB4"/>
    <w:rsid w:val="0012615F"/>
    <w:rsid w:val="00165892"/>
    <w:rsid w:val="00181398"/>
    <w:rsid w:val="0026594E"/>
    <w:rsid w:val="00293B2E"/>
    <w:rsid w:val="004D2819"/>
    <w:rsid w:val="005330F7"/>
    <w:rsid w:val="00563598"/>
    <w:rsid w:val="00705C1D"/>
    <w:rsid w:val="00853DCA"/>
    <w:rsid w:val="00870459"/>
    <w:rsid w:val="00882CD0"/>
    <w:rsid w:val="00896FBB"/>
    <w:rsid w:val="008A209B"/>
    <w:rsid w:val="008C067D"/>
    <w:rsid w:val="00A02506"/>
    <w:rsid w:val="00A551B3"/>
    <w:rsid w:val="00AB773C"/>
    <w:rsid w:val="00C771C2"/>
    <w:rsid w:val="00C87CA3"/>
    <w:rsid w:val="00CE4610"/>
    <w:rsid w:val="00D67AF1"/>
    <w:rsid w:val="00D71837"/>
    <w:rsid w:val="00DB4A43"/>
    <w:rsid w:val="00EC2A58"/>
    <w:rsid w:val="00EF7FC8"/>
    <w:rsid w:val="00FD721A"/>
    <w:rsid w:val="00FE5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DB448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461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qFormat/>
    <w:rsid w:val="00CE4610"/>
    <w:pPr>
      <w:keepNext/>
      <w:widowControl w:val="0"/>
      <w:numPr>
        <w:ilvl w:val="1"/>
        <w:numId w:val="1"/>
      </w:numPr>
      <w:suppressAutoHyphens/>
      <w:autoSpaceDE w:val="0"/>
      <w:spacing w:after="0" w:line="240" w:lineRule="auto"/>
      <w:outlineLvl w:val="1"/>
    </w:pPr>
    <w:rPr>
      <w:rFonts w:eastAsia="Times New Roman" w:cs="Times New Roman"/>
      <w:b/>
      <w:bCs/>
      <w:sz w:val="36"/>
      <w:szCs w:val="24"/>
      <w:lang w:val="fr-FR" w:eastAsia="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0F2E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EB4"/>
    <w:rPr>
      <w:rFonts w:ascii="Segoe UI" w:hAnsi="Segoe UI" w:cs="Segoe UI"/>
      <w:sz w:val="18"/>
      <w:szCs w:val="18"/>
    </w:rPr>
  </w:style>
  <w:style w:type="paragraph" w:styleId="ListParagraph">
    <w:name w:val="List Paragraph"/>
    <w:basedOn w:val="Normal"/>
    <w:link w:val="ListParagraphChar"/>
    <w:uiPriority w:val="34"/>
    <w:qFormat/>
    <w:rsid w:val="00705C1D"/>
    <w:pPr>
      <w:ind w:left="720"/>
      <w:contextualSpacing/>
    </w:pPr>
  </w:style>
  <w:style w:type="paragraph" w:customStyle="1" w:styleId="Firstnumbering">
    <w:name w:val="First numbering"/>
    <w:basedOn w:val="ListParagraph"/>
    <w:link w:val="FirstnumberingChar"/>
    <w:qFormat/>
    <w:rsid w:val="0026594E"/>
    <w:pPr>
      <w:numPr>
        <w:numId w:val="1"/>
      </w:numPr>
      <w:spacing w:after="0" w:line="240" w:lineRule="auto"/>
      <w:ind w:left="567" w:hanging="567"/>
      <w:jc w:val="both"/>
    </w:pPr>
    <w:rPr>
      <w:lang w:val="fr-FR"/>
    </w:rPr>
  </w:style>
  <w:style w:type="paragraph" w:customStyle="1" w:styleId="Secondnumbering">
    <w:name w:val="Second numbering"/>
    <w:basedOn w:val="Firstnumbering"/>
    <w:link w:val="SecondnumberingChar"/>
    <w:rsid w:val="00C87CA3"/>
    <w:pPr>
      <w:numPr>
        <w:numId w:val="2"/>
      </w:numPr>
    </w:pPr>
  </w:style>
  <w:style w:type="character" w:customStyle="1" w:styleId="ListParagraphChar">
    <w:name w:val="List Paragraph Char"/>
    <w:basedOn w:val="DefaultParagraphFont"/>
    <w:link w:val="ListParagraph"/>
    <w:uiPriority w:val="34"/>
    <w:rsid w:val="00705C1D"/>
  </w:style>
  <w:style w:type="character" w:customStyle="1" w:styleId="FirstnumberingChar">
    <w:name w:val="First numbering Char"/>
    <w:basedOn w:val="ListParagraphChar"/>
    <w:link w:val="Firstnumbering"/>
    <w:rsid w:val="0026594E"/>
    <w:rPr>
      <w:lang w:val="fr-FR"/>
    </w:rPr>
  </w:style>
  <w:style w:type="paragraph" w:customStyle="1" w:styleId="Thirdnumberingi">
    <w:name w:val="Third numbering i)"/>
    <w:basedOn w:val="Secondnumbering"/>
    <w:link w:val="ThirdnumberingiChar"/>
    <w:qFormat/>
    <w:rsid w:val="00EF7FC8"/>
    <w:pPr>
      <w:numPr>
        <w:numId w:val="6"/>
      </w:numPr>
      <w:ind w:left="1701" w:hanging="283"/>
    </w:pPr>
  </w:style>
  <w:style w:type="character" w:customStyle="1" w:styleId="SecondnumberingChar">
    <w:name w:val="Second numbering Char"/>
    <w:basedOn w:val="FirstnumberingChar"/>
    <w:link w:val="Secondnumbering"/>
    <w:rsid w:val="00C87CA3"/>
    <w:rPr>
      <w:lang w:val="fr-FR"/>
    </w:rPr>
  </w:style>
  <w:style w:type="paragraph" w:customStyle="1" w:styleId="Secondnumberinga">
    <w:name w:val="Second numbering a)"/>
    <w:basedOn w:val="ListParagraph"/>
    <w:link w:val="SecondnumberingaChar"/>
    <w:qFormat/>
    <w:rsid w:val="0026594E"/>
    <w:pPr>
      <w:numPr>
        <w:numId w:val="5"/>
      </w:numPr>
      <w:ind w:left="1134" w:hanging="283"/>
      <w:jc w:val="both"/>
    </w:pPr>
  </w:style>
  <w:style w:type="character" w:customStyle="1" w:styleId="ThirdnumberingiChar">
    <w:name w:val="Third numbering i) Char"/>
    <w:basedOn w:val="SecondnumberingChar"/>
    <w:link w:val="Thirdnumberingi"/>
    <w:rsid w:val="00EF7FC8"/>
    <w:rPr>
      <w:lang w:val="fr-FR"/>
    </w:rPr>
  </w:style>
  <w:style w:type="character" w:customStyle="1" w:styleId="SecondnumberingaChar">
    <w:name w:val="Second numbering a) Char"/>
    <w:basedOn w:val="ListParagraphChar"/>
    <w:link w:val="Secondnumberinga"/>
    <w:rsid w:val="0026594E"/>
  </w:style>
  <w:style w:type="paragraph" w:customStyle="1" w:styleId="FourthnumberingA">
    <w:name w:val="Fourth numbering A."/>
    <w:basedOn w:val="Thirdnumberingi"/>
    <w:link w:val="FourthnumberingAChar"/>
    <w:qFormat/>
    <w:rsid w:val="00EF7FC8"/>
    <w:pPr>
      <w:numPr>
        <w:numId w:val="7"/>
      </w:numPr>
      <w:ind w:left="2268" w:hanging="283"/>
    </w:pPr>
  </w:style>
  <w:style w:type="paragraph" w:customStyle="1" w:styleId="Title1">
    <w:name w:val="Title1"/>
    <w:basedOn w:val="Normal"/>
    <w:link w:val="TITLEChar"/>
    <w:qFormat/>
    <w:rsid w:val="00FE5D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Arial" w:cs="Arial"/>
      <w:b/>
      <w:bCs/>
      <w:caps/>
      <w:sz w:val="24"/>
      <w:szCs w:val="24"/>
      <w:lang w:val="fr-FR"/>
    </w:rPr>
  </w:style>
  <w:style w:type="character" w:customStyle="1" w:styleId="FourthnumberingAChar">
    <w:name w:val="Fourth numbering A. Char"/>
    <w:basedOn w:val="ThirdnumberingiChar"/>
    <w:link w:val="FourthnumberingA"/>
    <w:rsid w:val="00EF7FC8"/>
    <w:rPr>
      <w:lang w:val="fr-FR"/>
    </w:rPr>
  </w:style>
  <w:style w:type="character" w:customStyle="1" w:styleId="TITLEChar">
    <w:name w:val="TITLE Char"/>
    <w:basedOn w:val="DefaultParagraphFont"/>
    <w:link w:val="Title1"/>
    <w:rsid w:val="00FE5D71"/>
    <w:rPr>
      <w:rFonts w:eastAsia="Arial" w:cs="Arial"/>
      <w:b/>
      <w:bCs/>
      <w:caps/>
      <w:sz w:val="24"/>
      <w:szCs w:val="24"/>
      <w:lang w:val="fr-FR"/>
    </w:rPr>
  </w:style>
  <w:style w:type="character" w:customStyle="1" w:styleId="Heading2Char">
    <w:name w:val="Heading 2 Char"/>
    <w:basedOn w:val="DefaultParagraphFont"/>
    <w:link w:val="Heading2"/>
    <w:rsid w:val="00CE4610"/>
    <w:rPr>
      <w:rFonts w:eastAsia="Times New Roman" w:cs="Times New Roman"/>
      <w:b/>
      <w:bCs/>
      <w:sz w:val="36"/>
      <w:szCs w:val="24"/>
      <w:lang w:val="fr-FR" w:eastAsia="ar-SA"/>
    </w:rPr>
  </w:style>
  <w:style w:type="character" w:customStyle="1" w:styleId="Heading1Char">
    <w:name w:val="Heading 1 Char"/>
    <w:basedOn w:val="DefaultParagraphFont"/>
    <w:link w:val="Heading1"/>
    <w:uiPriority w:val="9"/>
    <w:rsid w:val="00CE4610"/>
    <w:rPr>
      <w:rFonts w:asciiTheme="majorHAnsi" w:eastAsiaTheme="majorEastAsia" w:hAnsiTheme="majorHAnsi" w:cstheme="majorBidi"/>
      <w:color w:val="2F5496" w:themeColor="accent1" w:themeShade="BF"/>
      <w:sz w:val="32"/>
      <w:szCs w:val="32"/>
    </w:rPr>
  </w:style>
  <w:style w:type="paragraph" w:customStyle="1" w:styleId="ListParagraph1">
    <w:name w:val="List Paragraph1"/>
    <w:basedOn w:val="Normal"/>
    <w:rsid w:val="00CE4610"/>
    <w:pPr>
      <w:widowControl w:val="0"/>
      <w:suppressAutoHyphens/>
      <w:autoSpaceDE w:val="0"/>
      <w:spacing w:after="0" w:line="240" w:lineRule="auto"/>
      <w:ind w:left="720"/>
    </w:pPr>
    <w:rPr>
      <w:rFonts w:eastAsia="Times New Roman" w:cs="Times New Roman"/>
      <w:sz w:val="18"/>
      <w:szCs w:val="24"/>
      <w:lang w:val="fr-FR" w:eastAsia="ar-SA"/>
    </w:rPr>
  </w:style>
  <w:style w:type="character" w:customStyle="1" w:styleId="Caractresdenotedebasdepage">
    <w:name w:val="Caractères de note de bas de page"/>
    <w:rsid w:val="00CE4610"/>
  </w:style>
  <w:style w:type="paragraph" w:styleId="FootnoteText">
    <w:name w:val="footnote text"/>
    <w:basedOn w:val="Normal"/>
    <w:link w:val="FootnoteTextChar"/>
    <w:uiPriority w:val="99"/>
    <w:rsid w:val="00CE4610"/>
    <w:pPr>
      <w:widowControl w:val="0"/>
      <w:suppressAutoHyphens/>
      <w:autoSpaceDE w:val="0"/>
      <w:spacing w:after="0" w:line="240" w:lineRule="auto"/>
    </w:pPr>
    <w:rPr>
      <w:rFonts w:eastAsia="Times New Roman" w:cs="Times New Roman"/>
      <w:sz w:val="18"/>
      <w:szCs w:val="20"/>
      <w:lang w:val="fr-FR" w:eastAsia="ar-SA"/>
    </w:rPr>
  </w:style>
  <w:style w:type="character" w:customStyle="1" w:styleId="FootnoteTextChar">
    <w:name w:val="Footnote Text Char"/>
    <w:basedOn w:val="DefaultParagraphFont"/>
    <w:link w:val="FootnoteText"/>
    <w:uiPriority w:val="99"/>
    <w:rsid w:val="00CE4610"/>
    <w:rPr>
      <w:rFonts w:eastAsia="Times New Roman" w:cs="Times New Roman"/>
      <w:sz w:val="18"/>
      <w:szCs w:val="20"/>
      <w:lang w:val="fr-FR" w:eastAsia="ar-SA"/>
    </w:rPr>
  </w:style>
  <w:style w:type="character" w:styleId="Hyperlink">
    <w:name w:val="Hyperlink"/>
    <w:rsid w:val="00CE4610"/>
    <w:rPr>
      <w:color w:val="0000FF"/>
      <w:u w:val="single"/>
    </w:rPr>
  </w:style>
  <w:style w:type="character" w:styleId="FootnoteReference">
    <w:name w:val="footnote reference"/>
    <w:uiPriority w:val="99"/>
    <w:rsid w:val="00CE461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s://cmsdata.iucn.org/downloads/strategy_version_march_2005_en.pdf" TargetMode="External"/><Relationship Id="rId1" Type="http://schemas.openxmlformats.org/officeDocument/2006/relationships/hyperlink" Target="https://www.cms.int/en/news/call-nominations-african-ranger-award-2019-and-ranger-support-plan"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6</Pages>
  <Words>1606</Words>
  <Characters>9155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3</cp:revision>
  <dcterms:created xsi:type="dcterms:W3CDTF">2019-10-17T08:33:00Z</dcterms:created>
  <dcterms:modified xsi:type="dcterms:W3CDTF">2019-10-17T08:59:00Z</dcterms:modified>
</cp:coreProperties>
</file>